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7B98EE" w14:textId="77777777" w:rsidR="00A46FA7" w:rsidRPr="0087184E" w:rsidRDefault="00A46FA7" w:rsidP="00A556FD">
      <w:pPr>
        <w:tabs>
          <w:tab w:val="left" w:pos="851"/>
        </w:tabs>
        <w:spacing w:before="60" w:after="60"/>
        <w:jc w:val="center"/>
        <w:rPr>
          <w:rStyle w:val="lev"/>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A46FA7" w:rsidRPr="00A556FD" w14:paraId="7094469B" w14:textId="77777777">
        <w:trPr>
          <w:trHeight w:val="1132"/>
        </w:trPr>
        <w:tc>
          <w:tcPr>
            <w:tcW w:w="10434" w:type="dxa"/>
            <w:shd w:val="clear" w:color="auto" w:fill="auto"/>
          </w:tcPr>
          <w:p w14:paraId="0BA6D002" w14:textId="77777777" w:rsidR="00A46FA7" w:rsidRPr="00A556FD" w:rsidRDefault="00A46FA7" w:rsidP="00A556FD">
            <w:pPr>
              <w:pStyle w:val="Pieddepage"/>
              <w:tabs>
                <w:tab w:val="clear" w:pos="4536"/>
                <w:tab w:val="clear" w:pos="9072"/>
                <w:tab w:val="left" w:pos="851"/>
              </w:tabs>
              <w:jc w:val="center"/>
              <w:rPr>
                <w:rFonts w:ascii="Arial" w:hAnsi="Arial" w:cs="Arial"/>
                <w:b/>
                <w:sz w:val="18"/>
                <w:szCs w:val="18"/>
              </w:rPr>
            </w:pPr>
            <w:r>
              <w:rPr>
                <w:rFonts w:ascii="Arial" w:hAnsi="Arial" w:cs="Arial"/>
                <w:b/>
                <w:sz w:val="18"/>
                <w:szCs w:val="18"/>
              </w:rPr>
              <w:br/>
            </w:r>
            <w:r w:rsidR="00357353" w:rsidRPr="00A556FD">
              <w:rPr>
                <w:rFonts w:ascii="Arial" w:hAnsi="Arial" w:cs="Arial"/>
                <w:b/>
                <w:noProof/>
                <w:sz w:val="18"/>
                <w:szCs w:val="18"/>
                <w:lang w:eastAsia="fr-FR"/>
              </w:rPr>
              <w:drawing>
                <wp:inline distT="0" distB="0" distL="0" distR="0" wp14:anchorId="1584D1D5" wp14:editId="23728CD5">
                  <wp:extent cx="1029970" cy="597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9970" cy="597535"/>
                          </a:xfrm>
                          <a:prstGeom prst="rect">
                            <a:avLst/>
                          </a:prstGeom>
                          <a:solidFill>
                            <a:srgbClr val="FFFFFF"/>
                          </a:solidFill>
                          <a:ln>
                            <a:noFill/>
                          </a:ln>
                        </pic:spPr>
                      </pic:pic>
                    </a:graphicData>
                  </a:graphic>
                </wp:inline>
              </w:drawing>
            </w:r>
          </w:p>
          <w:p w14:paraId="1986A5A2" w14:textId="77777777" w:rsidR="00A46FA7" w:rsidRPr="00A556FD" w:rsidRDefault="00A46FA7" w:rsidP="00A556FD">
            <w:pPr>
              <w:pStyle w:val="Pieddepage"/>
              <w:tabs>
                <w:tab w:val="clear" w:pos="4536"/>
                <w:tab w:val="clear" w:pos="9072"/>
              </w:tabs>
              <w:jc w:val="center"/>
              <w:rPr>
                <w:rFonts w:ascii="Arial" w:hAnsi="Arial" w:cs="Arial"/>
                <w:b/>
                <w:sz w:val="18"/>
                <w:szCs w:val="18"/>
              </w:rPr>
            </w:pPr>
          </w:p>
          <w:p w14:paraId="5D8D0793" w14:textId="77777777" w:rsidR="00A46FA7" w:rsidRPr="00A556FD" w:rsidRDefault="00A46FA7" w:rsidP="00A556FD">
            <w:pPr>
              <w:pStyle w:val="Pieddepage"/>
              <w:tabs>
                <w:tab w:val="clear" w:pos="4536"/>
                <w:tab w:val="clear" w:pos="9072"/>
                <w:tab w:val="left" w:pos="851"/>
              </w:tabs>
              <w:jc w:val="center"/>
              <w:rPr>
                <w:rFonts w:ascii="Arial" w:hAnsi="Arial" w:cs="Arial"/>
              </w:rPr>
            </w:pPr>
            <w:r w:rsidRPr="00A556FD">
              <w:rPr>
                <w:rFonts w:ascii="Arial" w:hAnsi="Arial" w:cs="Arial"/>
                <w:b/>
                <w:sz w:val="16"/>
                <w:szCs w:val="16"/>
              </w:rPr>
              <w:t xml:space="preserve">MINISTERE DE LA CULTURE </w:t>
            </w:r>
          </w:p>
          <w:p w14:paraId="0668766F" w14:textId="77777777" w:rsidR="00A46FA7" w:rsidRPr="00A556FD" w:rsidRDefault="00A46FA7" w:rsidP="00A556FD">
            <w:pPr>
              <w:pStyle w:val="Pieddepage"/>
              <w:tabs>
                <w:tab w:val="clear" w:pos="4536"/>
                <w:tab w:val="clear" w:pos="9072"/>
                <w:tab w:val="left" w:pos="851"/>
              </w:tabs>
              <w:jc w:val="center"/>
              <w:rPr>
                <w:rFonts w:ascii="Arial" w:hAnsi="Arial" w:cs="Arial"/>
              </w:rPr>
            </w:pPr>
          </w:p>
        </w:tc>
      </w:tr>
    </w:tbl>
    <w:p w14:paraId="036590B0" w14:textId="77777777" w:rsidR="00A46FA7" w:rsidRPr="00A556FD" w:rsidRDefault="00A46FA7" w:rsidP="00A556FD">
      <w:pPr>
        <w:sectPr w:rsidR="00A46FA7" w:rsidRPr="00A556FD">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A46FA7" w:rsidRPr="003B4127" w14:paraId="2E805F83" w14:textId="77777777">
        <w:tc>
          <w:tcPr>
            <w:tcW w:w="9002" w:type="dxa"/>
            <w:shd w:val="clear" w:color="auto" w:fill="66CCFF"/>
          </w:tcPr>
          <w:p w14:paraId="6A6C6476" w14:textId="77777777" w:rsidR="00A46FA7" w:rsidRPr="003B4127" w:rsidRDefault="00A46FA7" w:rsidP="00A556FD">
            <w:pPr>
              <w:tabs>
                <w:tab w:val="left" w:pos="851"/>
              </w:tabs>
              <w:spacing w:before="120" w:after="120"/>
              <w:jc w:val="center"/>
              <w:rPr>
                <w:rFonts w:ascii="Marianne" w:hAnsi="Marianne" w:cs="Arial"/>
                <w:b/>
                <w:bCs/>
                <w:caps/>
                <w:sz w:val="28"/>
                <w:szCs w:val="28"/>
              </w:rPr>
            </w:pPr>
            <w:r w:rsidRPr="003B4127">
              <w:rPr>
                <w:rFonts w:ascii="Marianne" w:hAnsi="Marianne" w:cs="Arial"/>
                <w:sz w:val="24"/>
                <w:szCs w:val="24"/>
              </w:rPr>
              <w:t>MARCH</w:t>
            </w:r>
            <w:r w:rsidRPr="003B4127">
              <w:rPr>
                <w:rFonts w:ascii="Marianne" w:hAnsi="Marianne" w:cs="Arial"/>
                <w:caps/>
                <w:sz w:val="24"/>
                <w:szCs w:val="24"/>
              </w:rPr>
              <w:t>é</w:t>
            </w:r>
            <w:r w:rsidR="003D4463" w:rsidRPr="003B4127">
              <w:rPr>
                <w:rFonts w:ascii="Marianne" w:hAnsi="Marianne" w:cs="Arial"/>
                <w:sz w:val="24"/>
                <w:szCs w:val="24"/>
              </w:rPr>
              <w:t>S</w:t>
            </w:r>
          </w:p>
          <w:p w14:paraId="5B56E95E" w14:textId="77777777" w:rsidR="00A46FA7" w:rsidRPr="003B4127" w:rsidRDefault="00A46FA7" w:rsidP="00255E21">
            <w:pPr>
              <w:tabs>
                <w:tab w:val="left" w:pos="851"/>
              </w:tabs>
              <w:spacing w:before="120" w:after="120"/>
              <w:jc w:val="center"/>
              <w:rPr>
                <w:rFonts w:ascii="Marianne" w:hAnsi="Marianne"/>
                <w:caps/>
                <w:sz w:val="28"/>
                <w:szCs w:val="28"/>
              </w:rPr>
            </w:pPr>
            <w:r w:rsidRPr="003B4127">
              <w:rPr>
                <w:rFonts w:ascii="Marianne" w:hAnsi="Marianne" w:cs="Arial"/>
                <w:b/>
                <w:bCs/>
                <w:caps/>
                <w:sz w:val="28"/>
                <w:szCs w:val="28"/>
              </w:rPr>
              <w:t>ACTE</w:t>
            </w:r>
            <w:r w:rsidRPr="003B4127">
              <w:rPr>
                <w:rFonts w:ascii="Marianne" w:hAnsi="Marianne" w:cs="Arial"/>
                <w:b/>
                <w:bCs/>
                <w:sz w:val="28"/>
                <w:szCs w:val="28"/>
              </w:rPr>
              <w:t xml:space="preserve"> D’ENGAGEMENT</w:t>
            </w:r>
          </w:p>
        </w:tc>
        <w:tc>
          <w:tcPr>
            <w:tcW w:w="1275" w:type="dxa"/>
            <w:shd w:val="clear" w:color="auto" w:fill="66CCFF"/>
          </w:tcPr>
          <w:p w14:paraId="3043A792" w14:textId="77777777" w:rsidR="00A46FA7" w:rsidRPr="003B4127" w:rsidRDefault="00A46FA7" w:rsidP="00A556FD">
            <w:pPr>
              <w:pStyle w:val="Titre8"/>
              <w:tabs>
                <w:tab w:val="left" w:pos="851"/>
                <w:tab w:val="right" w:pos="9639"/>
              </w:tabs>
              <w:spacing w:before="120" w:after="120"/>
              <w:rPr>
                <w:rFonts w:ascii="Marianne" w:hAnsi="Marianne"/>
              </w:rPr>
            </w:pPr>
            <w:r w:rsidRPr="003B4127">
              <w:rPr>
                <w:rFonts w:ascii="Marianne" w:hAnsi="Marianne"/>
                <w:caps/>
                <w:sz w:val="28"/>
                <w:szCs w:val="28"/>
              </w:rPr>
              <w:t>ATTRI1</w:t>
            </w:r>
          </w:p>
        </w:tc>
      </w:tr>
    </w:tbl>
    <w:p w14:paraId="0DDCE568" w14:textId="77777777" w:rsidR="00A46FA7" w:rsidRPr="003B4127" w:rsidRDefault="00A46FA7" w:rsidP="00A556FD">
      <w:pPr>
        <w:tabs>
          <w:tab w:val="left" w:pos="851"/>
        </w:tabs>
        <w:rPr>
          <w:rFonts w:ascii="Marianne" w:hAnsi="Marianne"/>
          <w:sz w:val="18"/>
          <w:szCs w:val="18"/>
        </w:rPr>
      </w:pPr>
    </w:p>
    <w:p w14:paraId="7A635FC2" w14:textId="57E0F43B" w:rsidR="00CA24F1" w:rsidRPr="003B4127" w:rsidRDefault="00357353" w:rsidP="00CA24F1">
      <w:pPr>
        <w:tabs>
          <w:tab w:val="left" w:pos="426"/>
          <w:tab w:val="left" w:pos="851"/>
        </w:tabs>
        <w:jc w:val="both"/>
        <w:rPr>
          <w:rFonts w:ascii="Marianne" w:hAnsi="Marianne" w:cs="Calibri"/>
          <w:sz w:val="22"/>
          <w:szCs w:val="22"/>
        </w:rPr>
      </w:pPr>
      <w:r w:rsidRPr="003B4127">
        <w:rPr>
          <w:rFonts w:ascii="Marianne" w:hAnsi="Marianne" w:cs="Calibri"/>
          <w:sz w:val="22"/>
          <w:szCs w:val="22"/>
        </w:rPr>
        <w:t>Consultation n° : 202</w:t>
      </w:r>
      <w:r w:rsidR="000340CC" w:rsidRPr="003B4127">
        <w:rPr>
          <w:rFonts w:ascii="Marianne" w:hAnsi="Marianne" w:cs="Calibri"/>
          <w:sz w:val="22"/>
          <w:szCs w:val="22"/>
        </w:rPr>
        <w:t>5</w:t>
      </w:r>
      <w:r w:rsidRPr="003B4127">
        <w:rPr>
          <w:rFonts w:ascii="Marianne" w:hAnsi="Marianne" w:cs="Calibri"/>
          <w:sz w:val="22"/>
          <w:szCs w:val="22"/>
        </w:rPr>
        <w:t>-</w:t>
      </w:r>
      <w:r w:rsidR="00CD3573" w:rsidRPr="003B4127">
        <w:rPr>
          <w:rFonts w:ascii="Marianne" w:hAnsi="Marianne" w:cs="Calibri"/>
          <w:sz w:val="22"/>
          <w:szCs w:val="22"/>
        </w:rPr>
        <w:t>48-SAJI</w:t>
      </w:r>
    </w:p>
    <w:p w14:paraId="515D8019" w14:textId="77777777" w:rsidR="00CA24F1" w:rsidRPr="003B4127" w:rsidRDefault="00CA24F1" w:rsidP="00CA24F1">
      <w:pPr>
        <w:tabs>
          <w:tab w:val="left" w:pos="426"/>
          <w:tab w:val="left" w:pos="851"/>
        </w:tabs>
        <w:jc w:val="both"/>
        <w:rPr>
          <w:rFonts w:ascii="Marianne" w:hAnsi="Marianne" w:cs="Calibri"/>
          <w:sz w:val="22"/>
          <w:szCs w:val="22"/>
        </w:rPr>
      </w:pPr>
    </w:p>
    <w:p w14:paraId="0B082B35" w14:textId="77777777" w:rsidR="00CA24F1" w:rsidRPr="003B4127" w:rsidRDefault="00CA24F1" w:rsidP="00CA24F1">
      <w:pPr>
        <w:tabs>
          <w:tab w:val="left" w:pos="426"/>
          <w:tab w:val="left" w:pos="851"/>
        </w:tabs>
        <w:jc w:val="both"/>
        <w:rPr>
          <w:rFonts w:ascii="Marianne" w:hAnsi="Marianne" w:cs="Calibri"/>
          <w:sz w:val="22"/>
          <w:szCs w:val="22"/>
        </w:rPr>
      </w:pPr>
      <w:r w:rsidRPr="003B4127">
        <w:rPr>
          <w:rFonts w:ascii="Marianne" w:hAnsi="Marianne" w:cs="Calibri"/>
          <w:sz w:val="22"/>
          <w:szCs w:val="22"/>
        </w:rPr>
        <w:t>N° d’EJ (à compléter par le ministère) :</w:t>
      </w:r>
    </w:p>
    <w:p w14:paraId="536E47DA" w14:textId="77777777" w:rsidR="00CA24F1" w:rsidRPr="003B4127" w:rsidRDefault="00CA24F1" w:rsidP="00A556FD">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3B4127" w14:paraId="200E89B0" w14:textId="77777777">
        <w:tc>
          <w:tcPr>
            <w:tcW w:w="10277" w:type="dxa"/>
            <w:shd w:val="clear" w:color="auto" w:fill="66CCFF"/>
          </w:tcPr>
          <w:p w14:paraId="48C7477E" w14:textId="77777777" w:rsidR="00A46FA7" w:rsidRPr="003B4127" w:rsidRDefault="00A46FA7" w:rsidP="00255E21">
            <w:pPr>
              <w:tabs>
                <w:tab w:val="left" w:pos="-142"/>
                <w:tab w:val="left" w:pos="851"/>
                <w:tab w:val="left" w:pos="4111"/>
              </w:tabs>
              <w:jc w:val="both"/>
              <w:rPr>
                <w:rFonts w:ascii="Marianne" w:hAnsi="Marianne"/>
              </w:rPr>
            </w:pPr>
            <w:r w:rsidRPr="003B4127">
              <w:rPr>
                <w:rFonts w:ascii="Marianne" w:hAnsi="Marianne" w:cs="Arial"/>
                <w:b/>
                <w:sz w:val="22"/>
                <w:szCs w:val="22"/>
              </w:rPr>
              <w:t xml:space="preserve">A - Objet </w:t>
            </w:r>
            <w:r w:rsidR="00255E21" w:rsidRPr="003B4127">
              <w:rPr>
                <w:rFonts w:ascii="Marianne" w:hAnsi="Marianne" w:cs="Arial"/>
                <w:b/>
                <w:bCs/>
                <w:sz w:val="22"/>
                <w:szCs w:val="22"/>
              </w:rPr>
              <w:t>du marché</w:t>
            </w:r>
          </w:p>
        </w:tc>
      </w:tr>
    </w:tbl>
    <w:p w14:paraId="68C4E167" w14:textId="77777777" w:rsidR="00255E21" w:rsidRPr="003B4127" w:rsidRDefault="00255E21" w:rsidP="00A556FD">
      <w:pPr>
        <w:tabs>
          <w:tab w:val="left" w:pos="426"/>
          <w:tab w:val="left" w:pos="851"/>
        </w:tabs>
        <w:jc w:val="both"/>
        <w:rPr>
          <w:rFonts w:ascii="Marianne" w:hAnsi="Marianne" w:cs="Calibri"/>
          <w:sz w:val="22"/>
          <w:szCs w:val="22"/>
        </w:rPr>
      </w:pPr>
    </w:p>
    <w:p w14:paraId="3CB59059" w14:textId="77777777" w:rsidR="00FA335A" w:rsidRPr="003B4127" w:rsidRDefault="00FA335A" w:rsidP="00FA335A">
      <w:pPr>
        <w:tabs>
          <w:tab w:val="left" w:pos="851"/>
        </w:tabs>
        <w:jc w:val="both"/>
        <w:rPr>
          <w:rFonts w:ascii="Marianne" w:hAnsi="Marianne" w:cs="Arial"/>
        </w:rPr>
      </w:pPr>
      <w:r w:rsidRPr="003B4127">
        <w:rPr>
          <w:rFonts w:ascii="Marianne" w:hAnsi="Marianne" w:cs="Arial"/>
        </w:rPr>
        <w:t>Le marché a pour objet l’accompagnement du DPO du ministère de la Culture pour la réalisation de missions en lien avec le RGPD.</w:t>
      </w:r>
    </w:p>
    <w:p w14:paraId="26405CFB" w14:textId="2B3DB50A" w:rsidR="00116E99" w:rsidRPr="003B4127" w:rsidRDefault="000340CC" w:rsidP="000340CC">
      <w:pPr>
        <w:tabs>
          <w:tab w:val="left" w:pos="851"/>
        </w:tabs>
        <w:jc w:val="both"/>
        <w:rPr>
          <w:rFonts w:ascii="Marianne" w:hAnsi="Marianne" w:cstheme="minorHAnsi"/>
          <w:sz w:val="22"/>
          <w:szCs w:val="22"/>
        </w:rPr>
      </w:pPr>
      <w:r w:rsidRPr="003B4127">
        <w:rPr>
          <w:rFonts w:ascii="Marianne" w:hAnsi="Marianne" w:cstheme="minorHAnsi"/>
          <w:sz w:val="22"/>
          <w:szCs w:val="22"/>
        </w:rPr>
        <w:t>Le détail des prestations réalisées par le titulaire est précisé dans le CCTP du présent marché.</w:t>
      </w:r>
    </w:p>
    <w:p w14:paraId="7037FA42" w14:textId="77777777" w:rsidR="000340CC" w:rsidRPr="003B4127" w:rsidRDefault="000340CC" w:rsidP="000340CC">
      <w:pPr>
        <w:tabs>
          <w:tab w:val="left" w:pos="851"/>
        </w:tabs>
        <w:jc w:val="both"/>
        <w:rPr>
          <w:rFonts w:ascii="Marianne" w:hAnsi="Marianne" w:cs="Calibri"/>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3B4127" w14:paraId="29C09785" w14:textId="77777777">
        <w:tc>
          <w:tcPr>
            <w:tcW w:w="10277" w:type="dxa"/>
            <w:shd w:val="clear" w:color="auto" w:fill="66CCFF"/>
          </w:tcPr>
          <w:p w14:paraId="0E3BDE01" w14:textId="77777777" w:rsidR="00A46FA7" w:rsidRPr="003B4127" w:rsidRDefault="00A46FA7" w:rsidP="00A556FD">
            <w:pPr>
              <w:tabs>
                <w:tab w:val="left" w:pos="-142"/>
                <w:tab w:val="left" w:pos="851"/>
                <w:tab w:val="left" w:pos="4111"/>
              </w:tabs>
              <w:jc w:val="both"/>
              <w:rPr>
                <w:rFonts w:ascii="Marianne" w:hAnsi="Marianne"/>
              </w:rPr>
            </w:pPr>
            <w:r w:rsidRPr="003B4127">
              <w:rPr>
                <w:rFonts w:ascii="Marianne" w:hAnsi="Marianne" w:cs="Arial"/>
                <w:b/>
                <w:sz w:val="22"/>
                <w:szCs w:val="22"/>
              </w:rPr>
              <w:t>B - Engagement du titul</w:t>
            </w:r>
            <w:r w:rsidR="00297220" w:rsidRPr="003B4127">
              <w:rPr>
                <w:rFonts w:ascii="Marianne" w:hAnsi="Marianne" w:cs="Arial"/>
                <w:b/>
                <w:sz w:val="22"/>
                <w:szCs w:val="22"/>
              </w:rPr>
              <w:t>aire ou du groupement titulaire</w:t>
            </w:r>
          </w:p>
        </w:tc>
      </w:tr>
    </w:tbl>
    <w:p w14:paraId="5C8183E9" w14:textId="77777777" w:rsidR="00A46FA7" w:rsidRPr="003B4127" w:rsidRDefault="00A46FA7" w:rsidP="00A556FD">
      <w:pPr>
        <w:tabs>
          <w:tab w:val="left" w:pos="851"/>
        </w:tabs>
        <w:rPr>
          <w:rFonts w:ascii="Marianne" w:hAnsi="Marianne"/>
        </w:rPr>
      </w:pPr>
    </w:p>
    <w:p w14:paraId="6FAE5D21" w14:textId="77777777" w:rsidR="00A46FA7" w:rsidRPr="003B4127" w:rsidRDefault="00A46FA7" w:rsidP="00A556FD">
      <w:pPr>
        <w:pStyle w:val="Titre2"/>
        <w:tabs>
          <w:tab w:val="left" w:pos="851"/>
          <w:tab w:val="left" w:pos="2268"/>
        </w:tabs>
        <w:rPr>
          <w:rFonts w:ascii="Marianne" w:hAnsi="Marianne" w:cs="Arial"/>
          <w:i/>
          <w:iCs/>
          <w:sz w:val="22"/>
          <w:szCs w:val="22"/>
        </w:rPr>
      </w:pPr>
      <w:r w:rsidRPr="003B4127">
        <w:rPr>
          <w:rFonts w:ascii="Marianne" w:hAnsi="Marianne" w:cs="Arial"/>
          <w:sz w:val="22"/>
          <w:szCs w:val="22"/>
        </w:rPr>
        <w:t>B1 - Identification et engagement du titulaire ou du groupement titulaire :</w:t>
      </w:r>
    </w:p>
    <w:p w14:paraId="0F37B2E0" w14:textId="77777777" w:rsidR="00A46FA7" w:rsidRPr="003B4127" w:rsidRDefault="00A46FA7" w:rsidP="00A556FD">
      <w:pPr>
        <w:pStyle w:val="fcase1ertab"/>
        <w:tabs>
          <w:tab w:val="left" w:pos="851"/>
        </w:tabs>
        <w:rPr>
          <w:rFonts w:ascii="Marianne" w:hAnsi="Marianne" w:cs="Arial"/>
          <w:sz w:val="18"/>
          <w:szCs w:val="18"/>
        </w:rPr>
      </w:pPr>
      <w:r w:rsidRPr="003B4127">
        <w:rPr>
          <w:rFonts w:ascii="Marianne" w:hAnsi="Marianne" w:cs="Arial"/>
          <w:i/>
          <w:iCs/>
          <w:sz w:val="18"/>
          <w:szCs w:val="18"/>
        </w:rPr>
        <w:t>(C</w:t>
      </w:r>
      <w:r w:rsidR="00255E21" w:rsidRPr="003B4127">
        <w:rPr>
          <w:rFonts w:ascii="Marianne" w:hAnsi="Marianne" w:cs="Arial"/>
          <w:i/>
          <w:iCs/>
          <w:sz w:val="18"/>
          <w:szCs w:val="18"/>
        </w:rPr>
        <w:t>ocher les cases correspondantes</w:t>
      </w:r>
      <w:r w:rsidRPr="003B4127">
        <w:rPr>
          <w:rFonts w:ascii="Marianne" w:hAnsi="Marianne" w:cs="Arial"/>
          <w:i/>
          <w:iCs/>
          <w:sz w:val="18"/>
          <w:szCs w:val="18"/>
        </w:rPr>
        <w:t>)</w:t>
      </w:r>
    </w:p>
    <w:p w14:paraId="66D606D3" w14:textId="77777777" w:rsidR="00A46FA7" w:rsidRPr="003B4127" w:rsidRDefault="00A46FA7" w:rsidP="00A556FD">
      <w:pPr>
        <w:tabs>
          <w:tab w:val="left" w:pos="851"/>
        </w:tabs>
        <w:rPr>
          <w:rFonts w:ascii="Marianne" w:hAnsi="Marianne" w:cs="Arial"/>
        </w:rPr>
      </w:pPr>
    </w:p>
    <w:p w14:paraId="3BD0C97C" w14:textId="77777777" w:rsidR="00A46FA7" w:rsidRPr="003B4127" w:rsidRDefault="00A46FA7" w:rsidP="00A556FD">
      <w:pPr>
        <w:tabs>
          <w:tab w:val="left" w:pos="851"/>
        </w:tabs>
        <w:jc w:val="both"/>
        <w:rPr>
          <w:rFonts w:ascii="Marianne" w:hAnsi="Marianne" w:cstheme="minorHAnsi"/>
          <w:sz w:val="22"/>
          <w:szCs w:val="22"/>
        </w:rPr>
      </w:pPr>
      <w:r w:rsidRPr="003B4127">
        <w:rPr>
          <w:rFonts w:ascii="Marianne" w:hAnsi="Marianne" w:cstheme="minorHAnsi"/>
          <w:sz w:val="22"/>
          <w:szCs w:val="22"/>
        </w:rPr>
        <w:t>Après avoir pris connaissance des pièces constitutives du marché ou de l’accord-cadre suivantes,</w:t>
      </w:r>
    </w:p>
    <w:p w14:paraId="53CE650D" w14:textId="575A6543" w:rsidR="00A46FA7" w:rsidRPr="003B4127" w:rsidRDefault="00116E99" w:rsidP="007605C7">
      <w:pPr>
        <w:tabs>
          <w:tab w:val="left" w:pos="851"/>
        </w:tabs>
        <w:spacing w:before="120"/>
        <w:ind w:left="1135" w:hanging="284"/>
        <w:rPr>
          <w:rFonts w:ascii="Marianne" w:hAnsi="Marianne" w:cs="Arial"/>
        </w:rPr>
      </w:pPr>
      <w:r w:rsidRPr="003B4127">
        <w:rPr>
          <w:rFonts w:ascii="Marianne" w:hAnsi="Marianne"/>
        </w:rPr>
        <w:fldChar w:fldCharType="begin">
          <w:ffData>
            <w:name w:val="CaseACocher6"/>
            <w:enabled/>
            <w:calcOnExit w:val="0"/>
            <w:checkBox>
              <w:sizeAuto/>
              <w:default w:val="1"/>
            </w:checkBox>
          </w:ffData>
        </w:fldChar>
      </w:r>
      <w:bookmarkStart w:id="0" w:name="CaseACocher6"/>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0"/>
      <w:r w:rsidR="00FA335A" w:rsidRPr="003B4127">
        <w:rPr>
          <w:rFonts w:ascii="Marianne" w:hAnsi="Marianne"/>
        </w:rPr>
        <w:t xml:space="preserve">2025-48 </w:t>
      </w:r>
      <w:r w:rsidRPr="003B4127">
        <w:rPr>
          <w:rFonts w:ascii="Marianne" w:hAnsi="Marianne" w:cs="Arial"/>
        </w:rPr>
        <w:t>CC</w:t>
      </w:r>
      <w:r w:rsidR="007605C7" w:rsidRPr="003B4127">
        <w:rPr>
          <w:rFonts w:ascii="Marianne" w:hAnsi="Marianne" w:cs="Arial"/>
        </w:rPr>
        <w:t>T</w:t>
      </w:r>
      <w:r w:rsidRPr="003B4127">
        <w:rPr>
          <w:rFonts w:ascii="Marianne" w:hAnsi="Marianne" w:cs="Arial"/>
        </w:rPr>
        <w:t>P</w:t>
      </w:r>
      <w:r w:rsidR="00A46FA7" w:rsidRPr="003B4127">
        <w:rPr>
          <w:rFonts w:ascii="Marianne" w:hAnsi="Marianne" w:cs="Arial"/>
        </w:rPr>
        <w:t>…………</w:t>
      </w:r>
      <w:r w:rsidR="00AF0A26" w:rsidRPr="003B4127">
        <w:rPr>
          <w:rFonts w:ascii="Marianne" w:hAnsi="Marianne" w:cs="Arial"/>
        </w:rPr>
        <w:t>……………………………</w:t>
      </w:r>
    </w:p>
    <w:p w14:paraId="300776BF" w14:textId="4113B12F" w:rsidR="007605C7" w:rsidRPr="003B4127" w:rsidRDefault="007605C7" w:rsidP="007605C7">
      <w:pPr>
        <w:tabs>
          <w:tab w:val="left" w:pos="851"/>
        </w:tabs>
        <w:spacing w:before="120"/>
        <w:ind w:left="1135" w:hanging="284"/>
        <w:jc w:val="both"/>
        <w:rPr>
          <w:rFonts w:ascii="Marianne" w:hAnsi="Marianne" w:cs="Arial"/>
        </w:rPr>
      </w:pPr>
      <w:r w:rsidRPr="003B4127">
        <w:rPr>
          <w:rFonts w:ascii="Marianne" w:hAnsi="Marianne"/>
        </w:rPr>
        <w:fldChar w:fldCharType="begin">
          <w:ffData>
            <w:name w:val="CaseACocher6"/>
            <w:enabled/>
            <w:calcOnExit w:val="0"/>
            <w:checkBox>
              <w:sizeAuto/>
              <w:default w:val="1"/>
            </w:checkBox>
          </w:ffData>
        </w:fldChar>
      </w:r>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r w:rsidR="00FA335A" w:rsidRPr="003B4127">
        <w:rPr>
          <w:rFonts w:ascii="Marianne" w:hAnsi="Marianne"/>
        </w:rPr>
        <w:t xml:space="preserve">2025-48 </w:t>
      </w:r>
      <w:r w:rsidRPr="003B4127">
        <w:rPr>
          <w:rFonts w:ascii="Marianne" w:hAnsi="Marianne" w:cs="Arial"/>
        </w:rPr>
        <w:t>CCAP…………………………………………………………….</w:t>
      </w:r>
    </w:p>
    <w:p w14:paraId="29633AC1" w14:textId="56E751B9" w:rsidR="00A46FA7" w:rsidRPr="003B4127" w:rsidRDefault="00116E99" w:rsidP="00116E99">
      <w:pPr>
        <w:tabs>
          <w:tab w:val="left" w:pos="851"/>
        </w:tabs>
        <w:spacing w:before="120"/>
        <w:ind w:left="1135" w:hanging="284"/>
        <w:jc w:val="both"/>
        <w:rPr>
          <w:rFonts w:ascii="Marianne" w:hAnsi="Marianne"/>
        </w:rPr>
      </w:pPr>
      <w:r w:rsidRPr="003B4127">
        <w:rPr>
          <w:rFonts w:ascii="Marianne" w:hAnsi="Marianne"/>
        </w:rPr>
        <w:fldChar w:fldCharType="begin">
          <w:ffData>
            <w:name w:val="CaseACocher7"/>
            <w:enabled/>
            <w:calcOnExit w:val="0"/>
            <w:checkBox>
              <w:sizeAuto/>
              <w:default w:val="1"/>
            </w:checkBox>
          </w:ffData>
        </w:fldChar>
      </w:r>
      <w:bookmarkStart w:id="1" w:name="CaseACocher7"/>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
      <w:r w:rsidR="00A46FA7" w:rsidRPr="003B4127">
        <w:rPr>
          <w:rFonts w:ascii="Marianne" w:hAnsi="Marianne" w:cs="Arial"/>
        </w:rPr>
        <w:t>CCAG</w:t>
      </w:r>
      <w:r w:rsidR="007605C7" w:rsidRPr="003B4127">
        <w:rPr>
          <w:rFonts w:ascii="Marianne" w:hAnsi="Marianne" w:cs="Arial"/>
        </w:rPr>
        <w:t>-</w:t>
      </w:r>
      <w:r w:rsidR="00FA335A" w:rsidRPr="003B4127">
        <w:rPr>
          <w:rFonts w:ascii="Marianne" w:hAnsi="Marianne" w:cs="Arial"/>
        </w:rPr>
        <w:t>PI</w:t>
      </w:r>
      <w:r w:rsidR="00A46FA7" w:rsidRPr="003B4127">
        <w:rPr>
          <w:rFonts w:ascii="Marianne" w:hAnsi="Marianne" w:cs="Arial"/>
        </w:rPr>
        <w:t>…………………………………………………………………………………………</w:t>
      </w:r>
    </w:p>
    <w:p w14:paraId="5ED1CEE2" w14:textId="77777777" w:rsidR="00A46FA7" w:rsidRPr="003B4127" w:rsidRDefault="004A60E1" w:rsidP="00A556FD">
      <w:pPr>
        <w:tabs>
          <w:tab w:val="left" w:pos="851"/>
        </w:tabs>
        <w:spacing w:before="120"/>
        <w:ind w:left="1135" w:hanging="284"/>
        <w:jc w:val="both"/>
        <w:rPr>
          <w:rFonts w:ascii="Marianne" w:hAnsi="Marianne" w:cs="Arial"/>
        </w:rPr>
      </w:pPr>
      <w:r w:rsidRPr="003B4127">
        <w:rPr>
          <w:rFonts w:ascii="Marianne" w:hAnsi="Marianne"/>
        </w:rPr>
        <w:fldChar w:fldCharType="begin">
          <w:ffData>
            <w:name w:val="CaseACocher9"/>
            <w:enabled/>
            <w:calcOnExit w:val="0"/>
            <w:checkBox>
              <w:sizeAuto/>
              <w:default w:val="0"/>
            </w:checkBox>
          </w:ffData>
        </w:fldChar>
      </w:r>
      <w:bookmarkStart w:id="2" w:name="CaseACocher9"/>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2"/>
      <w:r w:rsidR="00A46FA7" w:rsidRPr="003B4127">
        <w:rPr>
          <w:rFonts w:ascii="Marianne" w:hAnsi="Marianne" w:cs="Arial"/>
        </w:rPr>
        <w:t>Autres :……………………………………………………………………………………………</w:t>
      </w:r>
    </w:p>
    <w:p w14:paraId="31FAACF6" w14:textId="77777777" w:rsidR="00A46FA7" w:rsidRPr="003B4127" w:rsidRDefault="00A46FA7" w:rsidP="00A556FD">
      <w:pPr>
        <w:tabs>
          <w:tab w:val="left" w:pos="851"/>
        </w:tabs>
        <w:jc w:val="both"/>
        <w:rPr>
          <w:rFonts w:ascii="Marianne" w:hAnsi="Marianne" w:cs="Arial"/>
        </w:rPr>
      </w:pPr>
    </w:p>
    <w:p w14:paraId="78CA32AE" w14:textId="77777777" w:rsidR="00A46FA7" w:rsidRPr="003B4127" w:rsidRDefault="00A46FA7" w:rsidP="00A556FD">
      <w:pPr>
        <w:tabs>
          <w:tab w:val="left" w:pos="851"/>
        </w:tabs>
        <w:jc w:val="both"/>
        <w:rPr>
          <w:rFonts w:ascii="Marianne" w:hAnsi="Marianne" w:cstheme="minorHAnsi"/>
        </w:rPr>
      </w:pPr>
      <w:r w:rsidRPr="003B4127">
        <w:rPr>
          <w:rFonts w:ascii="Marianne" w:hAnsi="Marianne" w:cstheme="minorHAnsi"/>
        </w:rPr>
        <w:t>et conformément à leurs clauses,</w:t>
      </w:r>
    </w:p>
    <w:p w14:paraId="00072AD6" w14:textId="77777777" w:rsidR="00A46FA7" w:rsidRPr="003B4127" w:rsidRDefault="00A46FA7" w:rsidP="00A556FD">
      <w:pPr>
        <w:tabs>
          <w:tab w:val="left" w:pos="851"/>
        </w:tabs>
        <w:jc w:val="both"/>
        <w:rPr>
          <w:rFonts w:ascii="Marianne" w:hAnsi="Marianne" w:cs="Arial"/>
        </w:rPr>
      </w:pPr>
    </w:p>
    <w:p w14:paraId="2E02FD54" w14:textId="7C3F8601" w:rsidR="00A46FA7" w:rsidRPr="003B4127" w:rsidRDefault="000340CC" w:rsidP="00A556FD">
      <w:pPr>
        <w:tabs>
          <w:tab w:val="left" w:pos="851"/>
        </w:tabs>
        <w:ind w:left="851"/>
        <w:jc w:val="both"/>
        <w:rPr>
          <w:rFonts w:ascii="Marianne" w:hAnsi="Marianne" w:cs="Arial"/>
        </w:rPr>
      </w:pPr>
      <w:r w:rsidRPr="003B4127">
        <w:rPr>
          <w:rFonts w:ascii="Marianne" w:hAnsi="Marianne"/>
        </w:rPr>
        <w:fldChar w:fldCharType="begin">
          <w:ffData>
            <w:name w:val="CaseACocher10"/>
            <w:enabled/>
            <w:calcOnExit w:val="0"/>
            <w:checkBox>
              <w:sizeAuto/>
              <w:default w:val="0"/>
            </w:checkBox>
          </w:ffData>
        </w:fldChar>
      </w:r>
      <w:bookmarkStart w:id="3" w:name="CaseACocher10"/>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3"/>
      <w:r w:rsidR="00A46FA7" w:rsidRPr="003B4127">
        <w:rPr>
          <w:rFonts w:ascii="Marianne" w:hAnsi="Marianne" w:cs="Arial"/>
        </w:rPr>
        <w:t>Le signataire</w:t>
      </w:r>
    </w:p>
    <w:p w14:paraId="43BD5217" w14:textId="77777777" w:rsidR="00A46FA7" w:rsidRPr="003B4127" w:rsidRDefault="00A46FA7" w:rsidP="00A556FD">
      <w:pPr>
        <w:tabs>
          <w:tab w:val="left" w:pos="851"/>
        </w:tabs>
        <w:jc w:val="both"/>
        <w:rPr>
          <w:rFonts w:ascii="Marianne" w:hAnsi="Marianne" w:cs="Arial"/>
        </w:rPr>
      </w:pPr>
    </w:p>
    <w:p w14:paraId="510303E9" w14:textId="77777777" w:rsidR="00A46FA7" w:rsidRPr="003B4127" w:rsidRDefault="004A60E1" w:rsidP="00A556FD">
      <w:pPr>
        <w:tabs>
          <w:tab w:val="left" w:pos="851"/>
        </w:tabs>
        <w:spacing w:before="120"/>
        <w:ind w:left="1701"/>
        <w:jc w:val="both"/>
        <w:rPr>
          <w:rFonts w:ascii="Marianne" w:hAnsi="Marianne" w:cs="Arial"/>
          <w:i/>
          <w:sz w:val="18"/>
          <w:szCs w:val="18"/>
        </w:rPr>
      </w:pPr>
      <w:r w:rsidRPr="003B4127">
        <w:rPr>
          <w:rFonts w:ascii="Marianne" w:hAnsi="Marianne"/>
        </w:rPr>
        <w:fldChar w:fldCharType="begin">
          <w:ffData>
            <w:name w:val="CaseACocher11"/>
            <w:enabled/>
            <w:calcOnExit w:val="0"/>
            <w:checkBox>
              <w:sizeAuto/>
              <w:default w:val="0"/>
            </w:checkBox>
          </w:ffData>
        </w:fldChar>
      </w:r>
      <w:bookmarkStart w:id="4" w:name="CaseACocher11"/>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4"/>
      <w:r w:rsidR="00A46FA7" w:rsidRPr="003B4127">
        <w:rPr>
          <w:rFonts w:ascii="Marianne" w:hAnsi="Marianne" w:cs="Arial"/>
        </w:rPr>
        <w:t>s’engage, sur la base de son offre et pour son propre compte ;</w:t>
      </w:r>
    </w:p>
    <w:p w14:paraId="7BB9ED63" w14:textId="77777777" w:rsidR="00A46FA7" w:rsidRPr="003B4127" w:rsidRDefault="00A46FA7" w:rsidP="00A556FD">
      <w:pPr>
        <w:pStyle w:val="En-tte"/>
        <w:tabs>
          <w:tab w:val="clear" w:pos="4536"/>
          <w:tab w:val="clear" w:pos="9072"/>
          <w:tab w:val="left" w:pos="851"/>
        </w:tabs>
        <w:jc w:val="both"/>
        <w:rPr>
          <w:rFonts w:ascii="Marianne" w:hAnsi="Marianne" w:cs="Arial"/>
        </w:rPr>
      </w:pPr>
      <w:r w:rsidRPr="003B4127">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30D492D" w14:textId="77777777" w:rsidR="00A46FA7" w:rsidRPr="003B4127" w:rsidRDefault="00A46FA7" w:rsidP="00A556FD">
      <w:pPr>
        <w:tabs>
          <w:tab w:val="left" w:pos="851"/>
        </w:tabs>
        <w:jc w:val="both"/>
        <w:rPr>
          <w:rFonts w:ascii="Marianne" w:hAnsi="Marianne" w:cs="Arial"/>
        </w:rPr>
      </w:pPr>
    </w:p>
    <w:p w14:paraId="3FBD255B" w14:textId="77777777" w:rsidR="00A46FA7" w:rsidRPr="003B4127" w:rsidRDefault="00A46FA7" w:rsidP="00A556FD">
      <w:pPr>
        <w:tabs>
          <w:tab w:val="left" w:pos="851"/>
        </w:tabs>
        <w:jc w:val="both"/>
        <w:rPr>
          <w:rFonts w:ascii="Marianne" w:hAnsi="Marianne" w:cs="Arial"/>
        </w:rPr>
      </w:pPr>
    </w:p>
    <w:p w14:paraId="564EDE03" w14:textId="77777777" w:rsidR="00A46FA7" w:rsidRPr="003B4127" w:rsidRDefault="004A60E1" w:rsidP="00A556FD">
      <w:pPr>
        <w:tabs>
          <w:tab w:val="left" w:pos="851"/>
        </w:tabs>
        <w:ind w:left="1701"/>
        <w:jc w:val="both"/>
        <w:rPr>
          <w:rFonts w:ascii="Marianne" w:hAnsi="Marianne" w:cs="Arial"/>
          <w:i/>
          <w:sz w:val="18"/>
          <w:szCs w:val="18"/>
        </w:rPr>
      </w:pPr>
      <w:r w:rsidRPr="003B4127">
        <w:rPr>
          <w:rFonts w:ascii="Marianne" w:hAnsi="Marianne"/>
        </w:rPr>
        <w:fldChar w:fldCharType="begin">
          <w:ffData>
            <w:name w:val="CaseACocher12"/>
            <w:enabled/>
            <w:calcOnExit w:val="0"/>
            <w:checkBox>
              <w:sizeAuto/>
              <w:default w:val="0"/>
            </w:checkBox>
          </w:ffData>
        </w:fldChar>
      </w:r>
      <w:bookmarkStart w:id="5" w:name="CaseACocher12"/>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5"/>
      <w:r w:rsidR="00A46FA7" w:rsidRPr="003B4127">
        <w:rPr>
          <w:rFonts w:ascii="Marianne" w:hAnsi="Marianne" w:cs="Arial"/>
        </w:rPr>
        <w:t>engage la société ……………………… sur la base de son offre ;</w:t>
      </w:r>
    </w:p>
    <w:p w14:paraId="2AA7FDA5" w14:textId="77777777" w:rsidR="00A46FA7" w:rsidRPr="003B4127" w:rsidRDefault="00A46FA7" w:rsidP="00A556FD">
      <w:pPr>
        <w:pStyle w:val="En-tte"/>
        <w:tabs>
          <w:tab w:val="clear" w:pos="4536"/>
          <w:tab w:val="clear" w:pos="9072"/>
          <w:tab w:val="left" w:pos="851"/>
        </w:tabs>
        <w:jc w:val="both"/>
        <w:rPr>
          <w:rFonts w:ascii="Marianne" w:hAnsi="Marianne" w:cs="Arial"/>
        </w:rPr>
      </w:pPr>
      <w:r w:rsidRPr="003B4127">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BA73A5" w14:textId="77777777" w:rsidR="00A46FA7" w:rsidRPr="003B4127" w:rsidRDefault="00A46FA7" w:rsidP="00A556FD">
      <w:pPr>
        <w:tabs>
          <w:tab w:val="left" w:pos="851"/>
        </w:tabs>
        <w:jc w:val="both"/>
        <w:rPr>
          <w:rFonts w:ascii="Marianne" w:hAnsi="Marianne" w:cs="Arial"/>
        </w:rPr>
      </w:pPr>
    </w:p>
    <w:p w14:paraId="1B09B73F" w14:textId="77777777" w:rsidR="00A46FA7" w:rsidRPr="003B4127" w:rsidRDefault="00A46FA7" w:rsidP="00A556FD">
      <w:pPr>
        <w:tabs>
          <w:tab w:val="left" w:pos="851"/>
        </w:tabs>
        <w:jc w:val="both"/>
        <w:rPr>
          <w:rFonts w:ascii="Marianne" w:hAnsi="Marianne" w:cs="Arial"/>
        </w:rPr>
      </w:pPr>
    </w:p>
    <w:p w14:paraId="5EC7B2C4" w14:textId="77777777" w:rsidR="00A46FA7" w:rsidRPr="003B4127" w:rsidRDefault="004A60E1" w:rsidP="00A556FD">
      <w:pPr>
        <w:pStyle w:val="fcase1ertab"/>
        <w:tabs>
          <w:tab w:val="left" w:pos="851"/>
        </w:tabs>
        <w:spacing w:before="120"/>
        <w:ind w:left="851" w:firstLine="0"/>
        <w:rPr>
          <w:rFonts w:ascii="Marianne" w:hAnsi="Marianne" w:cs="Arial"/>
          <w:i/>
          <w:sz w:val="18"/>
          <w:szCs w:val="18"/>
        </w:rPr>
      </w:pPr>
      <w:r w:rsidRPr="003B4127">
        <w:rPr>
          <w:rFonts w:ascii="Marianne" w:hAnsi="Marianne"/>
        </w:rPr>
        <w:fldChar w:fldCharType="begin">
          <w:ffData>
            <w:name w:val="CaseACocher13"/>
            <w:enabled/>
            <w:calcOnExit w:val="0"/>
            <w:checkBox>
              <w:sizeAuto/>
              <w:default w:val="0"/>
            </w:checkBox>
          </w:ffData>
        </w:fldChar>
      </w:r>
      <w:bookmarkStart w:id="6" w:name="CaseACocher13"/>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6"/>
      <w:r w:rsidR="00A46FA7" w:rsidRPr="003B4127">
        <w:rPr>
          <w:rFonts w:ascii="Marianne" w:hAnsi="Marianne" w:cs="Arial"/>
        </w:rPr>
        <w:t>L’ensemble des membres du groupement s’engagent, sur la base de l’offre du groupement ;</w:t>
      </w:r>
    </w:p>
    <w:p w14:paraId="2E2202F7" w14:textId="77777777" w:rsidR="00A46FA7" w:rsidRPr="003B4127" w:rsidRDefault="00A46FA7" w:rsidP="00A556FD">
      <w:pPr>
        <w:tabs>
          <w:tab w:val="left" w:pos="851"/>
        </w:tabs>
        <w:jc w:val="both"/>
        <w:rPr>
          <w:rFonts w:ascii="Marianne" w:hAnsi="Marianne" w:cs="Arial"/>
        </w:rPr>
      </w:pPr>
      <w:r w:rsidRPr="003B4127">
        <w:rPr>
          <w:rFonts w:ascii="Marianne" w:hAnsi="Marianne"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B4127">
        <w:rPr>
          <w:rFonts w:ascii="Marianne" w:hAnsi="Marianne" w:cs="Arial"/>
          <w:i/>
          <w:iCs/>
          <w:sz w:val="18"/>
          <w:szCs w:val="18"/>
        </w:rPr>
        <w:t>]</w:t>
      </w:r>
    </w:p>
    <w:p w14:paraId="69D87793" w14:textId="77777777" w:rsidR="00A46FA7" w:rsidRPr="003B4127" w:rsidRDefault="00A46FA7" w:rsidP="00A556FD">
      <w:pPr>
        <w:pStyle w:val="fcase1ertab"/>
        <w:tabs>
          <w:tab w:val="left" w:pos="851"/>
        </w:tabs>
        <w:ind w:left="0" w:firstLine="0"/>
        <w:rPr>
          <w:rFonts w:ascii="Marianne" w:hAnsi="Marianne" w:cs="Arial"/>
        </w:rPr>
      </w:pPr>
    </w:p>
    <w:p w14:paraId="307024EF" w14:textId="77777777" w:rsidR="00A46FA7" w:rsidRPr="003B4127" w:rsidRDefault="00A46FA7" w:rsidP="00A556FD">
      <w:pPr>
        <w:pStyle w:val="fcase1ertab"/>
        <w:tabs>
          <w:tab w:val="left" w:pos="851"/>
        </w:tabs>
        <w:ind w:left="0" w:firstLine="0"/>
        <w:rPr>
          <w:rFonts w:ascii="Marianne" w:hAnsi="Marianne" w:cs="Arial"/>
        </w:rPr>
      </w:pPr>
    </w:p>
    <w:p w14:paraId="5945B931" w14:textId="77777777" w:rsidR="00A46FA7" w:rsidRPr="003B4127" w:rsidRDefault="00A46FA7" w:rsidP="00A556FD">
      <w:pPr>
        <w:pStyle w:val="fcase1ertab"/>
        <w:tabs>
          <w:tab w:val="left" w:pos="851"/>
        </w:tabs>
        <w:ind w:left="0" w:firstLine="0"/>
        <w:rPr>
          <w:rFonts w:ascii="Marianne" w:hAnsi="Marianne" w:cs="Arial"/>
        </w:rPr>
      </w:pPr>
    </w:p>
    <w:p w14:paraId="62DE7ADE" w14:textId="77777777" w:rsidR="00A46FA7" w:rsidRPr="003B4127" w:rsidRDefault="00A46FA7" w:rsidP="00116E99">
      <w:pPr>
        <w:pStyle w:val="fcase1ertab"/>
        <w:tabs>
          <w:tab w:val="left" w:pos="851"/>
        </w:tabs>
        <w:ind w:left="0" w:firstLine="0"/>
        <w:rPr>
          <w:rFonts w:ascii="Marianne" w:hAnsi="Marianne"/>
        </w:rPr>
      </w:pPr>
      <w:r w:rsidRPr="003B4127">
        <w:rPr>
          <w:rFonts w:ascii="Marianne" w:hAnsi="Marianne" w:cs="Arial"/>
        </w:rPr>
        <w:t>à livrer les fournitures demandées ou à exéc</w:t>
      </w:r>
      <w:r w:rsidR="00116E99" w:rsidRPr="003B4127">
        <w:rPr>
          <w:rFonts w:ascii="Marianne" w:hAnsi="Marianne" w:cs="Arial"/>
        </w:rPr>
        <w:t xml:space="preserve">uter les prestations demandées </w:t>
      </w:r>
      <w:r w:rsidRPr="003B4127">
        <w:rPr>
          <w:rFonts w:ascii="Marianne" w:hAnsi="Marianne" w:cs="Arial"/>
        </w:rPr>
        <w:t>aux prix indiqués dans l’annexe financière jointe au présent document.</w:t>
      </w:r>
    </w:p>
    <w:p w14:paraId="0C1C9056" w14:textId="77777777" w:rsidR="00A46FA7" w:rsidRPr="003B4127" w:rsidRDefault="00A46FA7" w:rsidP="00A556FD">
      <w:pPr>
        <w:pStyle w:val="fcasegauche"/>
        <w:tabs>
          <w:tab w:val="left" w:pos="851"/>
        </w:tabs>
        <w:spacing w:after="0"/>
        <w:ind w:left="0" w:firstLine="0"/>
        <w:rPr>
          <w:rFonts w:ascii="Marianne" w:hAnsi="Marianne" w:cs="Arial"/>
        </w:rPr>
      </w:pPr>
    </w:p>
    <w:p w14:paraId="3ED9E61E" w14:textId="77777777" w:rsidR="00A46FA7" w:rsidRPr="003B4127" w:rsidRDefault="00A46FA7" w:rsidP="00A556FD">
      <w:pPr>
        <w:pStyle w:val="fcasegauche"/>
        <w:tabs>
          <w:tab w:val="left" w:pos="851"/>
        </w:tabs>
        <w:spacing w:after="0"/>
        <w:ind w:left="0" w:firstLine="0"/>
        <w:rPr>
          <w:rFonts w:ascii="Marianne" w:hAnsi="Marianne" w:cs="Arial"/>
        </w:rPr>
      </w:pPr>
    </w:p>
    <w:p w14:paraId="485DF38D" w14:textId="77777777" w:rsidR="00A46FA7" w:rsidRPr="003B4127" w:rsidRDefault="00A46FA7" w:rsidP="00A556FD">
      <w:pPr>
        <w:tabs>
          <w:tab w:val="left" w:pos="851"/>
          <w:tab w:val="left" w:pos="6237"/>
        </w:tabs>
        <w:rPr>
          <w:rFonts w:ascii="Marianne" w:hAnsi="Marianne" w:cs="Arial"/>
          <w:i/>
          <w:iCs/>
          <w:sz w:val="18"/>
          <w:szCs w:val="18"/>
        </w:rPr>
      </w:pPr>
      <w:r w:rsidRPr="003B4127">
        <w:rPr>
          <w:rFonts w:ascii="Marianne" w:hAnsi="Marianne" w:cs="Arial"/>
          <w:b/>
          <w:sz w:val="22"/>
          <w:szCs w:val="22"/>
        </w:rPr>
        <w:t>B2 – Nature du groupement et, en cas de groupement conjoint, répartition des prestations</w:t>
      </w:r>
      <w:r w:rsidRPr="003B4127">
        <w:rPr>
          <w:rFonts w:ascii="Marianne" w:hAnsi="Marianne" w:cs="Arial"/>
          <w:b/>
          <w:iCs/>
          <w:sz w:val="22"/>
          <w:szCs w:val="22"/>
        </w:rPr>
        <w:t> :</w:t>
      </w:r>
    </w:p>
    <w:p w14:paraId="57553C37" w14:textId="77777777" w:rsidR="00A46FA7" w:rsidRPr="003B4127" w:rsidRDefault="00A46FA7" w:rsidP="00A556FD">
      <w:pPr>
        <w:pStyle w:val="fcase1ertab"/>
        <w:tabs>
          <w:tab w:val="left" w:pos="851"/>
        </w:tabs>
        <w:rPr>
          <w:rFonts w:ascii="Marianne" w:hAnsi="Marianne" w:cs="Arial"/>
          <w:i/>
          <w:iCs/>
          <w:sz w:val="18"/>
          <w:szCs w:val="18"/>
        </w:rPr>
      </w:pPr>
      <w:r w:rsidRPr="003B4127">
        <w:rPr>
          <w:rFonts w:ascii="Marianne" w:hAnsi="Marianne" w:cs="Arial"/>
          <w:i/>
          <w:iCs/>
          <w:sz w:val="18"/>
          <w:szCs w:val="18"/>
        </w:rPr>
        <w:t>(en cas de groupement d’opérateurs économiques.)</w:t>
      </w:r>
    </w:p>
    <w:p w14:paraId="7BF3FB92" w14:textId="77777777" w:rsidR="00A46FA7" w:rsidRPr="003B4127" w:rsidRDefault="00A46FA7" w:rsidP="00A556FD">
      <w:pPr>
        <w:tabs>
          <w:tab w:val="left" w:pos="851"/>
          <w:tab w:val="left" w:pos="6237"/>
        </w:tabs>
        <w:rPr>
          <w:rFonts w:ascii="Marianne" w:hAnsi="Marianne" w:cs="Arial"/>
          <w:i/>
          <w:iCs/>
          <w:sz w:val="18"/>
          <w:szCs w:val="18"/>
        </w:rPr>
      </w:pPr>
    </w:p>
    <w:p w14:paraId="5A06F7F7" w14:textId="77777777" w:rsidR="00A46FA7" w:rsidRPr="003B4127" w:rsidRDefault="00A46FA7" w:rsidP="00A556FD">
      <w:pPr>
        <w:pStyle w:val="fcase1ertab"/>
        <w:tabs>
          <w:tab w:val="left" w:pos="851"/>
        </w:tabs>
        <w:ind w:left="0" w:firstLine="0"/>
        <w:rPr>
          <w:rFonts w:ascii="Marianne" w:hAnsi="Marianne" w:cs="Arial"/>
          <w:i/>
          <w:iCs/>
          <w:sz w:val="18"/>
          <w:szCs w:val="18"/>
        </w:rPr>
      </w:pPr>
      <w:r w:rsidRPr="003B4127">
        <w:rPr>
          <w:rFonts w:ascii="Marianne" w:hAnsi="Marianne" w:cs="Arial"/>
        </w:rPr>
        <w:t>Pour l’exécution du marché ou de l’accord-cadre, le groupement d’opérateurs économiques est :</w:t>
      </w:r>
    </w:p>
    <w:p w14:paraId="5863962C" w14:textId="77777777" w:rsidR="00A46FA7" w:rsidRPr="003B4127" w:rsidRDefault="00A46FA7" w:rsidP="00A556FD">
      <w:pPr>
        <w:pStyle w:val="fcase1ertab"/>
        <w:tabs>
          <w:tab w:val="left" w:pos="851"/>
        </w:tabs>
        <w:rPr>
          <w:rFonts w:ascii="Marianne" w:hAnsi="Marianne"/>
        </w:rPr>
      </w:pPr>
      <w:r w:rsidRPr="003B4127">
        <w:rPr>
          <w:rFonts w:ascii="Marianne" w:hAnsi="Marianne" w:cs="Arial"/>
          <w:i/>
          <w:iCs/>
          <w:sz w:val="18"/>
          <w:szCs w:val="18"/>
        </w:rPr>
        <w:t>(Cocher la case correspondante.)</w:t>
      </w:r>
    </w:p>
    <w:p w14:paraId="7F84EED9" w14:textId="77777777" w:rsidR="00A46FA7" w:rsidRPr="003B4127" w:rsidRDefault="004A60E1" w:rsidP="00A556FD">
      <w:pPr>
        <w:pStyle w:val="fcase1ertab"/>
        <w:tabs>
          <w:tab w:val="clear" w:pos="426"/>
          <w:tab w:val="left" w:pos="851"/>
        </w:tabs>
        <w:spacing w:before="120"/>
        <w:ind w:left="0" w:firstLine="851"/>
        <w:rPr>
          <w:rFonts w:ascii="Marianne" w:hAnsi="Marianne" w:cs="Arial"/>
        </w:rPr>
      </w:pPr>
      <w:r w:rsidRPr="003B4127">
        <w:rPr>
          <w:rFonts w:ascii="Marianne" w:hAnsi="Marianne"/>
        </w:rPr>
        <w:fldChar w:fldCharType="begin">
          <w:ffData>
            <w:name w:val="CaseACocher19"/>
            <w:enabled/>
            <w:calcOnExit w:val="0"/>
            <w:checkBox>
              <w:sizeAuto/>
              <w:default w:val="0"/>
            </w:checkBox>
          </w:ffData>
        </w:fldChar>
      </w:r>
      <w:bookmarkStart w:id="7" w:name="CaseACocher19"/>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7"/>
      <w:r w:rsidR="00A46FA7" w:rsidRPr="003B4127">
        <w:rPr>
          <w:rFonts w:ascii="Marianne" w:hAnsi="Marianne" w:cs="Arial"/>
        </w:rPr>
        <w:t>conjoint</w:t>
      </w:r>
      <w:r w:rsidR="00A46FA7" w:rsidRPr="003B4127">
        <w:rPr>
          <w:rFonts w:ascii="Marianne" w:hAnsi="Marianne" w:cs="Arial"/>
        </w:rPr>
        <w:tab/>
      </w:r>
      <w:r w:rsidR="00A46FA7" w:rsidRPr="003B4127">
        <w:rPr>
          <w:rFonts w:ascii="Marianne" w:hAnsi="Marianne" w:cs="Arial"/>
        </w:rPr>
        <w:tab/>
        <w:t>OU</w:t>
      </w:r>
      <w:r w:rsidR="00A46FA7" w:rsidRPr="003B4127">
        <w:rPr>
          <w:rFonts w:ascii="Marianne" w:hAnsi="Marianne" w:cs="Arial"/>
        </w:rPr>
        <w:tab/>
      </w:r>
      <w:r w:rsidR="00A46FA7" w:rsidRPr="003B4127">
        <w:rPr>
          <w:rFonts w:ascii="Marianne" w:hAnsi="Marianne" w:cs="Arial"/>
        </w:rPr>
        <w:tab/>
      </w:r>
      <w:r w:rsidRPr="003B4127">
        <w:rPr>
          <w:rFonts w:ascii="Marianne" w:hAnsi="Marianne"/>
        </w:rPr>
        <w:fldChar w:fldCharType="begin">
          <w:ffData>
            <w:name w:val="CaseACocher20"/>
            <w:enabled/>
            <w:calcOnExit w:val="0"/>
            <w:checkBox>
              <w:sizeAuto/>
              <w:default w:val="0"/>
            </w:checkBox>
          </w:ffData>
        </w:fldChar>
      </w:r>
      <w:bookmarkStart w:id="8" w:name="CaseACocher20"/>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8"/>
      <w:r w:rsidR="00A46FA7" w:rsidRPr="003B4127">
        <w:rPr>
          <w:rFonts w:ascii="Marianne" w:hAnsi="Marianne" w:cs="Arial"/>
        </w:rPr>
        <w:t>solidaire</w:t>
      </w:r>
    </w:p>
    <w:p w14:paraId="29CBE502" w14:textId="77777777" w:rsidR="00A46FA7" w:rsidRPr="003B4127" w:rsidRDefault="00A46FA7" w:rsidP="00A556FD">
      <w:pPr>
        <w:pStyle w:val="fcase1ertab"/>
        <w:tabs>
          <w:tab w:val="clear" w:pos="426"/>
          <w:tab w:val="left" w:pos="851"/>
        </w:tabs>
        <w:spacing w:before="120"/>
        <w:ind w:left="0" w:firstLine="0"/>
        <w:rPr>
          <w:rFonts w:ascii="Marianne" w:hAnsi="Marianne" w:cs="Arial"/>
        </w:rPr>
      </w:pPr>
    </w:p>
    <w:p w14:paraId="0E1D400B" w14:textId="77777777" w:rsidR="00A46FA7" w:rsidRPr="003B4127" w:rsidRDefault="00A46FA7" w:rsidP="00A556FD">
      <w:pPr>
        <w:tabs>
          <w:tab w:val="left" w:pos="851"/>
        </w:tabs>
        <w:spacing w:before="120"/>
        <w:jc w:val="both"/>
        <w:rPr>
          <w:rFonts w:ascii="Marianne" w:hAnsi="Marianne" w:cs="Arial"/>
          <w:b/>
        </w:rPr>
      </w:pPr>
      <w:r w:rsidRPr="003B4127">
        <w:rPr>
          <w:rFonts w:ascii="Marianne" w:hAnsi="Marianne" w:cs="Arial"/>
          <w:b/>
          <w:bCs/>
          <w:i/>
          <w:iCs/>
          <w:sz w:val="18"/>
          <w:szCs w:val="18"/>
        </w:rPr>
        <w:t>(Les membres du groupement conjoint indiquent dans le tableau ci-dessous la répartition des prestations que chacun d’entre eux s’engage à réaliser.)</w:t>
      </w:r>
    </w:p>
    <w:tbl>
      <w:tblPr>
        <w:tblW w:w="0" w:type="auto"/>
        <w:tblInd w:w="-50" w:type="dxa"/>
        <w:tblLayout w:type="fixed"/>
        <w:tblLook w:val="0000" w:firstRow="0" w:lastRow="0" w:firstColumn="0" w:lastColumn="0" w:noHBand="0" w:noVBand="0"/>
      </w:tblPr>
      <w:tblGrid>
        <w:gridCol w:w="4503"/>
        <w:gridCol w:w="3685"/>
        <w:gridCol w:w="2368"/>
      </w:tblGrid>
      <w:tr w:rsidR="00A46FA7" w:rsidRPr="003B4127" w14:paraId="02FA317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32E8FF6" w14:textId="77777777" w:rsidR="00A46FA7" w:rsidRPr="003B4127" w:rsidRDefault="00A46FA7" w:rsidP="00A556FD">
            <w:pPr>
              <w:tabs>
                <w:tab w:val="left" w:pos="851"/>
              </w:tabs>
              <w:jc w:val="center"/>
              <w:rPr>
                <w:rFonts w:ascii="Marianne" w:hAnsi="Marianne" w:cs="Arial"/>
                <w:b/>
              </w:rPr>
            </w:pPr>
            <w:r w:rsidRPr="003B4127">
              <w:rPr>
                <w:rFonts w:ascii="Marianne" w:hAnsi="Marianne" w:cs="Arial"/>
                <w:b/>
              </w:rPr>
              <w:t xml:space="preserve">Désignation des membres </w:t>
            </w:r>
          </w:p>
          <w:p w14:paraId="7C55790D" w14:textId="77777777" w:rsidR="00A46FA7" w:rsidRPr="003B4127" w:rsidRDefault="00A46FA7" w:rsidP="00A556FD">
            <w:pPr>
              <w:tabs>
                <w:tab w:val="left" w:pos="851"/>
              </w:tabs>
              <w:jc w:val="center"/>
              <w:rPr>
                <w:rFonts w:ascii="Marianne" w:hAnsi="Marianne"/>
              </w:rPr>
            </w:pPr>
            <w:r w:rsidRPr="003B4127">
              <w:rPr>
                <w:rFonts w:ascii="Marianne" w:hAnsi="Marianne" w:cs="Arial"/>
                <w:b/>
              </w:rPr>
              <w:t>du groupement conjoint</w:t>
            </w:r>
          </w:p>
        </w:tc>
        <w:tc>
          <w:tcPr>
            <w:tcW w:w="60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1D9C3" w14:textId="77777777" w:rsidR="00A46FA7" w:rsidRPr="003B4127" w:rsidRDefault="00A46FA7" w:rsidP="00A556FD">
            <w:pPr>
              <w:pStyle w:val="Titre5"/>
              <w:tabs>
                <w:tab w:val="left" w:pos="851"/>
              </w:tabs>
              <w:ind w:left="0" w:hanging="1008"/>
              <w:jc w:val="center"/>
              <w:rPr>
                <w:rFonts w:ascii="Marianne" w:hAnsi="Marianne"/>
                <w:b/>
                <w:i w:val="0"/>
                <w:sz w:val="20"/>
              </w:rPr>
            </w:pPr>
            <w:r w:rsidRPr="003B4127">
              <w:rPr>
                <w:rFonts w:ascii="Marianne" w:hAnsi="Marianne"/>
                <w:b/>
                <w:i w:val="0"/>
                <w:sz w:val="20"/>
              </w:rPr>
              <w:t>Prestations exécutées par les membres</w:t>
            </w:r>
          </w:p>
          <w:p w14:paraId="25DBF95D" w14:textId="77777777" w:rsidR="00A46FA7" w:rsidRPr="003B4127" w:rsidRDefault="00A46FA7" w:rsidP="00A556FD">
            <w:pPr>
              <w:pStyle w:val="Titre5"/>
              <w:tabs>
                <w:tab w:val="left" w:pos="851"/>
              </w:tabs>
              <w:ind w:left="0" w:hanging="1008"/>
              <w:jc w:val="center"/>
              <w:rPr>
                <w:rFonts w:ascii="Marianne" w:hAnsi="Marianne"/>
              </w:rPr>
            </w:pPr>
            <w:r w:rsidRPr="003B4127">
              <w:rPr>
                <w:rFonts w:ascii="Marianne" w:hAnsi="Marianne"/>
                <w:b/>
                <w:i w:val="0"/>
                <w:sz w:val="20"/>
              </w:rPr>
              <w:t>du groupement conjoint</w:t>
            </w:r>
          </w:p>
        </w:tc>
      </w:tr>
      <w:tr w:rsidR="00A46FA7" w:rsidRPr="003B4127" w14:paraId="0DEB4BE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347688F" w14:textId="77777777" w:rsidR="00A46FA7" w:rsidRPr="003B4127" w:rsidRDefault="00A46FA7" w:rsidP="00A556FD">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5830BBE" w14:textId="77777777" w:rsidR="00A46FA7" w:rsidRPr="003B4127" w:rsidRDefault="00A46FA7" w:rsidP="00A556FD">
            <w:pPr>
              <w:tabs>
                <w:tab w:val="left" w:pos="851"/>
              </w:tabs>
              <w:jc w:val="center"/>
              <w:rPr>
                <w:rFonts w:ascii="Marianne" w:hAnsi="Marianne"/>
              </w:rPr>
            </w:pPr>
            <w:r w:rsidRPr="003B4127">
              <w:rPr>
                <w:rFonts w:ascii="Marianne" w:hAnsi="Marianne" w:cs="Arial"/>
                <w:b/>
              </w:rPr>
              <w:t>Nature de la prestation</w:t>
            </w:r>
          </w:p>
        </w:tc>
        <w:tc>
          <w:tcPr>
            <w:tcW w:w="23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6680B" w14:textId="77777777" w:rsidR="00A46FA7" w:rsidRPr="003B4127" w:rsidRDefault="00A46FA7" w:rsidP="00A556FD">
            <w:pPr>
              <w:tabs>
                <w:tab w:val="left" w:pos="851"/>
              </w:tabs>
              <w:jc w:val="center"/>
              <w:rPr>
                <w:rFonts w:ascii="Marianne" w:hAnsi="Marianne" w:cs="Arial"/>
                <w:b/>
              </w:rPr>
            </w:pPr>
            <w:r w:rsidRPr="003B4127">
              <w:rPr>
                <w:rFonts w:ascii="Marianne" w:hAnsi="Marianne" w:cs="Arial"/>
                <w:b/>
              </w:rPr>
              <w:t xml:space="preserve">Montant HT </w:t>
            </w:r>
          </w:p>
          <w:p w14:paraId="56B236C0" w14:textId="77777777" w:rsidR="00A46FA7" w:rsidRPr="003B4127" w:rsidRDefault="00A46FA7" w:rsidP="00A556FD">
            <w:pPr>
              <w:tabs>
                <w:tab w:val="left" w:pos="851"/>
              </w:tabs>
              <w:jc w:val="center"/>
              <w:rPr>
                <w:rFonts w:ascii="Marianne" w:hAnsi="Marianne"/>
              </w:rPr>
            </w:pPr>
            <w:r w:rsidRPr="003B4127">
              <w:rPr>
                <w:rFonts w:ascii="Marianne" w:hAnsi="Marianne" w:cs="Arial"/>
                <w:b/>
              </w:rPr>
              <w:t>de la prestation</w:t>
            </w:r>
          </w:p>
        </w:tc>
      </w:tr>
      <w:tr w:rsidR="00A46FA7" w:rsidRPr="003B4127" w14:paraId="3B8A0774" w14:textId="77777777">
        <w:trPr>
          <w:trHeight w:val="1021"/>
        </w:trPr>
        <w:tc>
          <w:tcPr>
            <w:tcW w:w="4503" w:type="dxa"/>
            <w:tcBorders>
              <w:top w:val="single" w:sz="4" w:space="0" w:color="000000"/>
              <w:left w:val="single" w:sz="4" w:space="0" w:color="000000"/>
            </w:tcBorders>
            <w:shd w:val="clear" w:color="auto" w:fill="CCFFFF"/>
          </w:tcPr>
          <w:p w14:paraId="16CBA2D4" w14:textId="77777777" w:rsidR="00A46FA7" w:rsidRPr="003B4127" w:rsidRDefault="00A46FA7" w:rsidP="00A556FD">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1D32648D" w14:textId="77777777" w:rsidR="00A46FA7" w:rsidRPr="003B4127" w:rsidRDefault="00A46FA7" w:rsidP="00A556FD">
            <w:pPr>
              <w:tabs>
                <w:tab w:val="left" w:pos="851"/>
              </w:tabs>
              <w:snapToGrid w:val="0"/>
              <w:jc w:val="both"/>
              <w:rPr>
                <w:rFonts w:ascii="Marianne" w:hAnsi="Marianne" w:cs="Arial"/>
              </w:rPr>
            </w:pPr>
          </w:p>
        </w:tc>
        <w:tc>
          <w:tcPr>
            <w:tcW w:w="2368" w:type="dxa"/>
            <w:tcBorders>
              <w:top w:val="single" w:sz="4" w:space="0" w:color="000000"/>
              <w:left w:val="single" w:sz="4" w:space="0" w:color="000000"/>
              <w:right w:val="single" w:sz="4" w:space="0" w:color="000000"/>
            </w:tcBorders>
            <w:shd w:val="clear" w:color="auto" w:fill="CCFFFF"/>
          </w:tcPr>
          <w:p w14:paraId="31483E47" w14:textId="77777777" w:rsidR="00A46FA7" w:rsidRPr="003B4127" w:rsidRDefault="00A46FA7" w:rsidP="00A556FD">
            <w:pPr>
              <w:tabs>
                <w:tab w:val="left" w:pos="851"/>
              </w:tabs>
              <w:snapToGrid w:val="0"/>
              <w:jc w:val="both"/>
              <w:rPr>
                <w:rFonts w:ascii="Marianne" w:hAnsi="Marianne" w:cs="Arial"/>
              </w:rPr>
            </w:pPr>
          </w:p>
        </w:tc>
      </w:tr>
      <w:tr w:rsidR="00A46FA7" w:rsidRPr="003B4127" w14:paraId="0AC25BC7" w14:textId="77777777">
        <w:trPr>
          <w:trHeight w:val="1021"/>
        </w:trPr>
        <w:tc>
          <w:tcPr>
            <w:tcW w:w="4503" w:type="dxa"/>
            <w:tcBorders>
              <w:left w:val="single" w:sz="4" w:space="0" w:color="000000"/>
            </w:tcBorders>
            <w:shd w:val="clear" w:color="auto" w:fill="auto"/>
          </w:tcPr>
          <w:p w14:paraId="394CC8EE" w14:textId="77777777" w:rsidR="00A46FA7" w:rsidRPr="003B4127" w:rsidRDefault="00A46FA7" w:rsidP="00A556FD">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51C5197E" w14:textId="77777777" w:rsidR="00A46FA7" w:rsidRPr="003B4127" w:rsidRDefault="00A46FA7" w:rsidP="00A556FD">
            <w:pPr>
              <w:tabs>
                <w:tab w:val="left" w:pos="851"/>
              </w:tabs>
              <w:snapToGrid w:val="0"/>
              <w:jc w:val="both"/>
              <w:rPr>
                <w:rFonts w:ascii="Marianne" w:hAnsi="Marianne" w:cs="Arial"/>
              </w:rPr>
            </w:pPr>
          </w:p>
        </w:tc>
        <w:tc>
          <w:tcPr>
            <w:tcW w:w="2368" w:type="dxa"/>
            <w:tcBorders>
              <w:left w:val="single" w:sz="4" w:space="0" w:color="000000"/>
              <w:right w:val="single" w:sz="4" w:space="0" w:color="000000"/>
            </w:tcBorders>
            <w:shd w:val="clear" w:color="auto" w:fill="auto"/>
          </w:tcPr>
          <w:p w14:paraId="116FD81C" w14:textId="77777777" w:rsidR="00A46FA7" w:rsidRPr="003B4127" w:rsidRDefault="00A46FA7" w:rsidP="00A556FD">
            <w:pPr>
              <w:tabs>
                <w:tab w:val="left" w:pos="851"/>
              </w:tabs>
              <w:snapToGrid w:val="0"/>
              <w:jc w:val="both"/>
              <w:rPr>
                <w:rFonts w:ascii="Marianne" w:hAnsi="Marianne" w:cs="Arial"/>
              </w:rPr>
            </w:pPr>
          </w:p>
        </w:tc>
      </w:tr>
      <w:tr w:rsidR="00A46FA7" w:rsidRPr="003B4127" w14:paraId="0EBB8500" w14:textId="77777777">
        <w:trPr>
          <w:trHeight w:val="1021"/>
        </w:trPr>
        <w:tc>
          <w:tcPr>
            <w:tcW w:w="4503" w:type="dxa"/>
            <w:tcBorders>
              <w:left w:val="single" w:sz="4" w:space="0" w:color="000000"/>
              <w:bottom w:val="single" w:sz="4" w:space="0" w:color="000000"/>
            </w:tcBorders>
            <w:shd w:val="clear" w:color="auto" w:fill="CCFFFF"/>
          </w:tcPr>
          <w:p w14:paraId="5D479E35" w14:textId="77777777" w:rsidR="00A46FA7" w:rsidRPr="003B4127" w:rsidRDefault="00A46FA7" w:rsidP="00A556FD">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1F8D4AF2" w14:textId="77777777" w:rsidR="00A46FA7" w:rsidRPr="003B4127" w:rsidRDefault="00A46FA7" w:rsidP="00A556FD">
            <w:pPr>
              <w:tabs>
                <w:tab w:val="left" w:pos="851"/>
              </w:tabs>
              <w:snapToGrid w:val="0"/>
              <w:jc w:val="both"/>
              <w:rPr>
                <w:rFonts w:ascii="Marianne" w:hAnsi="Marianne" w:cs="Arial"/>
              </w:rPr>
            </w:pPr>
          </w:p>
        </w:tc>
        <w:tc>
          <w:tcPr>
            <w:tcW w:w="2368" w:type="dxa"/>
            <w:tcBorders>
              <w:left w:val="single" w:sz="4" w:space="0" w:color="000000"/>
              <w:bottom w:val="single" w:sz="4" w:space="0" w:color="000000"/>
              <w:right w:val="single" w:sz="4" w:space="0" w:color="000000"/>
            </w:tcBorders>
            <w:shd w:val="clear" w:color="auto" w:fill="CCFFFF"/>
          </w:tcPr>
          <w:p w14:paraId="0A80EAC7" w14:textId="77777777" w:rsidR="00A46FA7" w:rsidRPr="003B4127" w:rsidRDefault="00A46FA7" w:rsidP="00A556FD">
            <w:pPr>
              <w:tabs>
                <w:tab w:val="left" w:pos="851"/>
              </w:tabs>
              <w:snapToGrid w:val="0"/>
              <w:jc w:val="both"/>
              <w:rPr>
                <w:rFonts w:ascii="Marianne" w:hAnsi="Marianne" w:cs="Arial"/>
              </w:rPr>
            </w:pPr>
          </w:p>
        </w:tc>
      </w:tr>
    </w:tbl>
    <w:p w14:paraId="4AEA0706" w14:textId="77777777" w:rsidR="00A46FA7" w:rsidRPr="003B4127" w:rsidRDefault="00A46FA7" w:rsidP="00A556FD">
      <w:pPr>
        <w:tabs>
          <w:tab w:val="left" w:pos="851"/>
          <w:tab w:val="left" w:pos="6237"/>
        </w:tabs>
        <w:rPr>
          <w:rFonts w:ascii="Marianne" w:hAnsi="Marianne"/>
        </w:rPr>
      </w:pPr>
    </w:p>
    <w:p w14:paraId="0F1C4999" w14:textId="77777777" w:rsidR="00A46FA7" w:rsidRPr="003B4127" w:rsidRDefault="00A46FA7" w:rsidP="00A556FD">
      <w:pPr>
        <w:pStyle w:val="fcasegauche"/>
        <w:tabs>
          <w:tab w:val="left" w:pos="851"/>
        </w:tabs>
        <w:spacing w:after="0"/>
        <w:ind w:left="0" w:firstLine="0"/>
        <w:rPr>
          <w:rFonts w:ascii="Marianne" w:hAnsi="Marianne" w:cs="Arial"/>
          <w:bCs/>
          <w:iCs/>
        </w:rPr>
      </w:pPr>
    </w:p>
    <w:p w14:paraId="4B4032F2" w14:textId="77777777" w:rsidR="00A46FA7" w:rsidRPr="003B4127" w:rsidRDefault="00A46FA7" w:rsidP="00A556FD">
      <w:pPr>
        <w:pStyle w:val="fcase1ertab"/>
        <w:tabs>
          <w:tab w:val="left" w:pos="851"/>
        </w:tabs>
        <w:ind w:left="0" w:firstLine="0"/>
        <w:rPr>
          <w:rFonts w:ascii="Marianne" w:hAnsi="Marianne" w:cs="Arial"/>
          <w:i/>
          <w:sz w:val="18"/>
          <w:szCs w:val="18"/>
        </w:rPr>
      </w:pPr>
      <w:r w:rsidRPr="003B4127">
        <w:rPr>
          <w:rFonts w:ascii="Marianne" w:hAnsi="Marianne" w:cs="Arial"/>
          <w:b/>
          <w:sz w:val="22"/>
          <w:szCs w:val="22"/>
        </w:rPr>
        <w:t>B3 - Compte (s) à créditer :</w:t>
      </w:r>
    </w:p>
    <w:p w14:paraId="78EF48E0" w14:textId="77777777" w:rsidR="00A46FA7" w:rsidRPr="003B4127" w:rsidRDefault="00A46FA7" w:rsidP="00A556FD">
      <w:pPr>
        <w:pStyle w:val="fcase1ertab"/>
        <w:tabs>
          <w:tab w:val="left" w:pos="851"/>
        </w:tabs>
        <w:spacing w:before="120"/>
        <w:ind w:left="0" w:firstLine="0"/>
        <w:rPr>
          <w:rFonts w:ascii="Marianne" w:hAnsi="Marianne" w:cs="Arial"/>
          <w:b/>
        </w:rPr>
      </w:pPr>
      <w:r w:rsidRPr="003B4127">
        <w:rPr>
          <w:rFonts w:ascii="Marianne" w:hAnsi="Marianne" w:cs="Arial"/>
          <w:i/>
          <w:sz w:val="18"/>
          <w:szCs w:val="18"/>
        </w:rPr>
        <w:t>(Joindre un ou des relevé(s) d’identité bancaire ou postal.)</w:t>
      </w:r>
    </w:p>
    <w:p w14:paraId="0ECBA6D9"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p>
    <w:p w14:paraId="35CC94D8"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rPr>
      </w:pPr>
      <w:r w:rsidRPr="003B4127">
        <w:rPr>
          <w:rFonts w:ascii="Marianne" w:eastAsia="Wingdings" w:hAnsi="Marianne" w:cs="Wingdings"/>
          <w:b/>
          <w:color w:val="66CCFF"/>
          <w:spacing w:val="-10"/>
        </w:rPr>
        <w:t></w:t>
      </w:r>
      <w:r w:rsidRPr="003B4127">
        <w:rPr>
          <w:rFonts w:ascii="Marianne" w:eastAsia="Arial" w:hAnsi="Marianne" w:cs="Arial"/>
          <w:spacing w:val="-10"/>
        </w:rPr>
        <w:t xml:space="preserve">  </w:t>
      </w:r>
      <w:r w:rsidRPr="003B4127">
        <w:rPr>
          <w:rFonts w:ascii="Marianne" w:hAnsi="Marianne" w:cs="Arial"/>
        </w:rPr>
        <w:t>Nom de l’établissement bancaire :</w:t>
      </w:r>
    </w:p>
    <w:p w14:paraId="0476FD49"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rPr>
      </w:pPr>
    </w:p>
    <w:p w14:paraId="63DF92B0"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rPr>
      </w:pPr>
    </w:p>
    <w:p w14:paraId="130B5A7C"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rPr>
      </w:pPr>
    </w:p>
    <w:p w14:paraId="359AF3C8"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r w:rsidRPr="003B4127">
        <w:rPr>
          <w:rFonts w:ascii="Marianne" w:eastAsia="Wingdings" w:hAnsi="Marianne" w:cs="Wingdings"/>
          <w:b/>
          <w:color w:val="66CCFF"/>
          <w:spacing w:val="-10"/>
        </w:rPr>
        <w:t></w:t>
      </w:r>
      <w:r w:rsidRPr="003B4127">
        <w:rPr>
          <w:rFonts w:ascii="Marianne" w:eastAsia="Arial" w:hAnsi="Marianne" w:cs="Arial"/>
          <w:spacing w:val="-10"/>
        </w:rPr>
        <w:t xml:space="preserve">  </w:t>
      </w:r>
      <w:r w:rsidRPr="003B4127">
        <w:rPr>
          <w:rFonts w:ascii="Marianne" w:hAnsi="Marianne" w:cs="Arial"/>
        </w:rPr>
        <w:t>Numéro de compte :</w:t>
      </w:r>
    </w:p>
    <w:p w14:paraId="148703FE"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p>
    <w:p w14:paraId="1AB0F3ED"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p>
    <w:p w14:paraId="118A9DF9"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p>
    <w:p w14:paraId="0DDB08E4"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p>
    <w:p w14:paraId="26F0C57B"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b/>
        </w:rPr>
      </w:pPr>
      <w:r w:rsidRPr="003B4127">
        <w:rPr>
          <w:rFonts w:ascii="Marianne" w:hAnsi="Marianne" w:cs="Arial"/>
          <w:b/>
          <w:sz w:val="22"/>
          <w:szCs w:val="22"/>
        </w:rPr>
        <w:t>B4 - Avance</w:t>
      </w:r>
      <w:r w:rsidRPr="003B4127">
        <w:rPr>
          <w:rFonts w:ascii="Marianne" w:hAnsi="Marianne" w:cs="Arial"/>
          <w:i/>
          <w:sz w:val="22"/>
          <w:szCs w:val="22"/>
        </w:rPr>
        <w:t xml:space="preserve"> </w:t>
      </w:r>
      <w:r w:rsidRPr="003B4127">
        <w:rPr>
          <w:rFonts w:ascii="Marianne" w:hAnsi="Marianne" w:cs="Arial"/>
          <w:b/>
          <w:sz w:val="22"/>
          <w:szCs w:val="22"/>
        </w:rPr>
        <w:t>:</w:t>
      </w:r>
    </w:p>
    <w:p w14:paraId="7DD4D16D" w14:textId="77777777" w:rsidR="00A46FA7" w:rsidRPr="003B4127" w:rsidRDefault="00A46FA7" w:rsidP="00A556FD">
      <w:pPr>
        <w:tabs>
          <w:tab w:val="left" w:pos="426"/>
          <w:tab w:val="left" w:pos="851"/>
        </w:tabs>
        <w:rPr>
          <w:rFonts w:ascii="Marianne" w:hAnsi="Marianne" w:cs="Arial"/>
          <w:b/>
        </w:rPr>
      </w:pPr>
    </w:p>
    <w:p w14:paraId="68734951"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i/>
          <w:sz w:val="18"/>
          <w:szCs w:val="18"/>
        </w:rPr>
      </w:pPr>
      <w:r w:rsidRPr="003B4127">
        <w:rPr>
          <w:rFonts w:ascii="Marianne" w:hAnsi="Marianne"/>
        </w:rPr>
        <w:t>Je renonce au bénéfice de l'avance :</w:t>
      </w:r>
      <w:r w:rsidRPr="003B4127">
        <w:rPr>
          <w:rFonts w:ascii="Marianne" w:hAnsi="Marianne"/>
        </w:rPr>
        <w:tab/>
      </w:r>
      <w:r w:rsidRPr="003B4127">
        <w:rPr>
          <w:rFonts w:ascii="Marianne" w:hAnsi="Marianne"/>
        </w:rPr>
        <w:tab/>
      </w:r>
      <w:r w:rsidRPr="003B4127">
        <w:rPr>
          <w:rFonts w:ascii="Marianne" w:hAnsi="Marianne"/>
        </w:rPr>
        <w:tab/>
      </w:r>
      <w:r w:rsidRPr="003B4127">
        <w:rPr>
          <w:rFonts w:ascii="Marianne" w:hAnsi="Marianne"/>
        </w:rPr>
        <w:tab/>
      </w:r>
      <w:r w:rsidRPr="003B4127">
        <w:rPr>
          <w:rFonts w:ascii="Marianne" w:hAnsi="Marianne"/>
        </w:rPr>
        <w:tab/>
      </w:r>
      <w:r w:rsidR="004A60E1" w:rsidRPr="003B4127">
        <w:rPr>
          <w:rFonts w:ascii="Marianne" w:hAnsi="Marianne"/>
        </w:rPr>
        <w:fldChar w:fldCharType="begin">
          <w:ffData>
            <w:name w:val="CaseACocher21"/>
            <w:enabled/>
            <w:calcOnExit w:val="0"/>
            <w:checkBox>
              <w:sizeAuto/>
              <w:default w:val="0"/>
            </w:checkBox>
          </w:ffData>
        </w:fldChar>
      </w:r>
      <w:bookmarkStart w:id="9" w:name="CaseACocher21"/>
      <w:r w:rsidR="004A60E1" w:rsidRPr="003B4127">
        <w:rPr>
          <w:rFonts w:ascii="Marianne" w:hAnsi="Marianne"/>
        </w:rPr>
        <w:instrText xml:space="preserve"> FORMCHECKBOX </w:instrText>
      </w:r>
      <w:r w:rsidR="004A60E1" w:rsidRPr="003B4127">
        <w:rPr>
          <w:rFonts w:ascii="Marianne" w:hAnsi="Marianne"/>
        </w:rPr>
      </w:r>
      <w:r w:rsidR="004A60E1" w:rsidRPr="003B4127">
        <w:rPr>
          <w:rFonts w:ascii="Marianne" w:hAnsi="Marianne"/>
        </w:rPr>
        <w:fldChar w:fldCharType="separate"/>
      </w:r>
      <w:r w:rsidR="004A60E1" w:rsidRPr="003B4127">
        <w:rPr>
          <w:rFonts w:ascii="Marianne" w:hAnsi="Marianne"/>
        </w:rPr>
        <w:fldChar w:fldCharType="end"/>
      </w:r>
      <w:bookmarkEnd w:id="9"/>
      <w:r w:rsidRPr="003B4127">
        <w:rPr>
          <w:rFonts w:ascii="Marianne" w:hAnsi="Marianne"/>
        </w:rPr>
        <w:tab/>
        <w:t>NON</w:t>
      </w:r>
      <w:r w:rsidRPr="003B4127">
        <w:rPr>
          <w:rFonts w:ascii="Marianne" w:hAnsi="Marianne"/>
        </w:rPr>
        <w:tab/>
      </w:r>
      <w:r w:rsidRPr="003B4127">
        <w:rPr>
          <w:rFonts w:ascii="Marianne" w:hAnsi="Marianne"/>
        </w:rPr>
        <w:tab/>
      </w:r>
      <w:r w:rsidRPr="003B4127">
        <w:rPr>
          <w:rFonts w:ascii="Marianne" w:hAnsi="Marianne"/>
        </w:rPr>
        <w:tab/>
      </w:r>
      <w:r w:rsidR="004A60E1" w:rsidRPr="003B4127">
        <w:rPr>
          <w:rFonts w:ascii="Marianne" w:hAnsi="Marianne"/>
        </w:rPr>
        <w:fldChar w:fldCharType="begin">
          <w:ffData>
            <w:name w:val="CaseACocher22"/>
            <w:enabled/>
            <w:calcOnExit w:val="0"/>
            <w:checkBox>
              <w:sizeAuto/>
              <w:default w:val="0"/>
            </w:checkBox>
          </w:ffData>
        </w:fldChar>
      </w:r>
      <w:bookmarkStart w:id="10" w:name="CaseACocher22"/>
      <w:r w:rsidR="004A60E1" w:rsidRPr="003B4127">
        <w:rPr>
          <w:rFonts w:ascii="Marianne" w:hAnsi="Marianne"/>
        </w:rPr>
        <w:instrText xml:space="preserve"> FORMCHECKBOX </w:instrText>
      </w:r>
      <w:r w:rsidR="004A60E1" w:rsidRPr="003B4127">
        <w:rPr>
          <w:rFonts w:ascii="Marianne" w:hAnsi="Marianne"/>
        </w:rPr>
      </w:r>
      <w:r w:rsidR="004A60E1" w:rsidRPr="003B4127">
        <w:rPr>
          <w:rFonts w:ascii="Marianne" w:hAnsi="Marianne"/>
        </w:rPr>
        <w:fldChar w:fldCharType="separate"/>
      </w:r>
      <w:r w:rsidR="004A60E1" w:rsidRPr="003B4127">
        <w:rPr>
          <w:rFonts w:ascii="Marianne" w:hAnsi="Marianne"/>
        </w:rPr>
        <w:fldChar w:fldCharType="end"/>
      </w:r>
      <w:bookmarkEnd w:id="10"/>
      <w:r w:rsidRPr="003B4127">
        <w:rPr>
          <w:rFonts w:ascii="Marianne" w:hAnsi="Marianne"/>
        </w:rPr>
        <w:tab/>
        <w:t>OUI</w:t>
      </w:r>
    </w:p>
    <w:p w14:paraId="29D0990B" w14:textId="77777777" w:rsidR="00A46FA7" w:rsidRPr="003B4127" w:rsidRDefault="00A46FA7" w:rsidP="00A556FD">
      <w:pPr>
        <w:tabs>
          <w:tab w:val="left" w:pos="851"/>
        </w:tabs>
        <w:rPr>
          <w:rFonts w:ascii="Marianne" w:hAnsi="Marianne" w:cs="Arial"/>
          <w:b/>
        </w:rPr>
      </w:pPr>
      <w:r w:rsidRPr="003B4127">
        <w:rPr>
          <w:rFonts w:ascii="Marianne" w:hAnsi="Marianne" w:cs="Arial"/>
          <w:i/>
          <w:sz w:val="18"/>
          <w:szCs w:val="18"/>
        </w:rPr>
        <w:t>(Cocher la case correspondante.)</w:t>
      </w:r>
    </w:p>
    <w:p w14:paraId="428C150F" w14:textId="77777777" w:rsidR="00A46FA7" w:rsidRPr="003B4127" w:rsidRDefault="00A46FA7" w:rsidP="00A556FD">
      <w:pPr>
        <w:tabs>
          <w:tab w:val="left" w:pos="426"/>
          <w:tab w:val="left" w:pos="851"/>
        </w:tabs>
        <w:jc w:val="both"/>
        <w:rPr>
          <w:rFonts w:ascii="Marianne" w:hAnsi="Marianne" w:cs="Arial"/>
          <w:b/>
        </w:rPr>
      </w:pPr>
    </w:p>
    <w:p w14:paraId="1310C707" w14:textId="77777777" w:rsidR="00A46FA7" w:rsidRPr="003B4127" w:rsidRDefault="00A46FA7" w:rsidP="00A556FD">
      <w:pPr>
        <w:tabs>
          <w:tab w:val="left" w:pos="426"/>
          <w:tab w:val="left" w:pos="851"/>
        </w:tabs>
        <w:jc w:val="both"/>
        <w:rPr>
          <w:rFonts w:ascii="Marianne" w:hAnsi="Marianne" w:cs="Arial"/>
          <w:b/>
        </w:rPr>
      </w:pPr>
    </w:p>
    <w:p w14:paraId="05B02493" w14:textId="77777777" w:rsidR="00A46FA7" w:rsidRPr="003B4127" w:rsidRDefault="00A46FA7" w:rsidP="00A556FD">
      <w:pPr>
        <w:pStyle w:val="Titre4"/>
        <w:tabs>
          <w:tab w:val="clear" w:pos="4111"/>
          <w:tab w:val="left" w:pos="426"/>
          <w:tab w:val="left" w:pos="851"/>
        </w:tabs>
        <w:rPr>
          <w:rFonts w:ascii="Marianne" w:hAnsi="Marianne"/>
        </w:rPr>
      </w:pPr>
      <w:r w:rsidRPr="003B4127">
        <w:rPr>
          <w:rFonts w:ascii="Marianne" w:hAnsi="Marianne"/>
          <w:sz w:val="22"/>
          <w:szCs w:val="22"/>
        </w:rPr>
        <w:t>B5 -</w:t>
      </w:r>
      <w:r w:rsidRPr="003B4127">
        <w:rPr>
          <w:rFonts w:ascii="Marianne" w:hAnsi="Marianne"/>
          <w:b w:val="0"/>
          <w:sz w:val="22"/>
          <w:szCs w:val="22"/>
        </w:rPr>
        <w:t xml:space="preserve"> </w:t>
      </w:r>
      <w:r w:rsidRPr="003B4127">
        <w:rPr>
          <w:rFonts w:ascii="Marianne" w:hAnsi="Marianne"/>
          <w:sz w:val="22"/>
          <w:szCs w:val="22"/>
        </w:rPr>
        <w:t>Durée d’exécution du marché :</w:t>
      </w:r>
    </w:p>
    <w:p w14:paraId="5177C463" w14:textId="77777777" w:rsidR="00A46FA7" w:rsidRPr="003B4127" w:rsidRDefault="00A46FA7" w:rsidP="00A556FD">
      <w:pPr>
        <w:tabs>
          <w:tab w:val="left" w:pos="576"/>
          <w:tab w:val="left" w:pos="851"/>
        </w:tabs>
        <w:jc w:val="both"/>
        <w:rPr>
          <w:rFonts w:ascii="Marianne" w:hAnsi="Marianne" w:cs="Arial"/>
        </w:rPr>
      </w:pPr>
    </w:p>
    <w:p w14:paraId="7AB5F183" w14:textId="77777777" w:rsidR="00A46FA7" w:rsidRPr="003B4127" w:rsidRDefault="00A46FA7" w:rsidP="00754638">
      <w:pPr>
        <w:tabs>
          <w:tab w:val="left" w:pos="576"/>
          <w:tab w:val="left" w:pos="851"/>
        </w:tabs>
        <w:jc w:val="both"/>
        <w:rPr>
          <w:rFonts w:ascii="Marianne" w:hAnsi="Marianne"/>
        </w:rPr>
      </w:pPr>
      <w:r w:rsidRPr="003B4127">
        <w:rPr>
          <w:rFonts w:ascii="Marianne" w:hAnsi="Marianne" w:cs="Arial"/>
        </w:rPr>
        <w:t xml:space="preserve">La durée du marché est de </w:t>
      </w:r>
      <w:r w:rsidR="00AF0A26" w:rsidRPr="003B4127">
        <w:rPr>
          <w:rFonts w:ascii="Marianne" w:hAnsi="Marianne" w:cs="Arial"/>
        </w:rPr>
        <w:t>24</w:t>
      </w:r>
      <w:r w:rsidR="00754638" w:rsidRPr="003B4127">
        <w:rPr>
          <w:rFonts w:ascii="Marianne" w:hAnsi="Marianne" w:cs="Arial"/>
        </w:rPr>
        <w:t xml:space="preserve"> mois à compter de </w:t>
      </w:r>
      <w:r w:rsidRPr="003B4127">
        <w:rPr>
          <w:rFonts w:ascii="Marianne" w:hAnsi="Marianne" w:cs="Arial"/>
        </w:rPr>
        <w:t>la</w:t>
      </w:r>
      <w:r w:rsidR="00754638" w:rsidRPr="003B4127">
        <w:rPr>
          <w:rFonts w:ascii="Marianne" w:hAnsi="Marianne" w:cs="Arial"/>
        </w:rPr>
        <w:t xml:space="preserve"> date de notification du marché.</w:t>
      </w:r>
    </w:p>
    <w:p w14:paraId="30FF2FD8" w14:textId="77777777" w:rsidR="00A46FA7" w:rsidRPr="003B4127" w:rsidRDefault="00A46FA7" w:rsidP="00A556FD">
      <w:pPr>
        <w:tabs>
          <w:tab w:val="left" w:pos="426"/>
          <w:tab w:val="left" w:pos="851"/>
        </w:tabs>
        <w:jc w:val="both"/>
        <w:rPr>
          <w:rFonts w:ascii="Marianne" w:hAnsi="Marianne" w:cs="Arial"/>
          <w:b/>
        </w:rPr>
      </w:pPr>
    </w:p>
    <w:p w14:paraId="48DB31AF" w14:textId="77777777" w:rsidR="00A46FA7" w:rsidRPr="003B4127" w:rsidRDefault="00A46FA7" w:rsidP="00754638">
      <w:pPr>
        <w:pStyle w:val="fcasegauche"/>
        <w:tabs>
          <w:tab w:val="left" w:pos="426"/>
          <w:tab w:val="left" w:pos="851"/>
        </w:tabs>
        <w:spacing w:after="0"/>
        <w:ind w:left="0" w:firstLine="0"/>
        <w:jc w:val="left"/>
        <w:rPr>
          <w:rFonts w:ascii="Marianne" w:hAnsi="Marianne" w:cs="Arial"/>
        </w:rPr>
      </w:pPr>
      <w:r w:rsidRPr="003B4127">
        <w:rPr>
          <w:rFonts w:ascii="Marianne" w:hAnsi="Marianne" w:cs="Arial"/>
        </w:rPr>
        <w:t xml:space="preserve">Le marché </w:t>
      </w:r>
      <w:r w:rsidR="00AF0A26" w:rsidRPr="003B4127">
        <w:rPr>
          <w:rFonts w:ascii="Marianne" w:hAnsi="Marianne" w:cs="Arial"/>
        </w:rPr>
        <w:t>est reconductible 2 fois, chaque fois pour une durée de 12 mois, sans que la durée totale du marché ne puisse excéder 48 mois.</w:t>
      </w:r>
    </w:p>
    <w:p w14:paraId="1C0DD39A" w14:textId="77777777" w:rsidR="00A46FA7" w:rsidRPr="003B4127" w:rsidRDefault="00A46FA7" w:rsidP="00A556FD">
      <w:pPr>
        <w:tabs>
          <w:tab w:val="left" w:pos="426"/>
          <w:tab w:val="left" w:pos="851"/>
        </w:tabs>
        <w:jc w:val="both"/>
        <w:rPr>
          <w:rFonts w:ascii="Marianne" w:hAnsi="Marianne" w:cs="Arial"/>
          <w:b/>
        </w:rPr>
      </w:pPr>
    </w:p>
    <w:p w14:paraId="597B8A4B" w14:textId="77777777" w:rsidR="00A46FA7" w:rsidRPr="003B4127" w:rsidRDefault="00A46FA7" w:rsidP="00A556FD">
      <w:pPr>
        <w:tabs>
          <w:tab w:val="left" w:pos="851"/>
        </w:tabs>
        <w:jc w:val="both"/>
        <w:rPr>
          <w:rFonts w:ascii="Marianne" w:hAnsi="Marianne" w:cs="Arial"/>
          <w:bCs/>
        </w:rPr>
      </w:pPr>
    </w:p>
    <w:p w14:paraId="737546CB" w14:textId="77777777" w:rsidR="00255E21" w:rsidRPr="003B4127" w:rsidRDefault="00255E21" w:rsidP="00A556FD">
      <w:pPr>
        <w:tabs>
          <w:tab w:val="left" w:pos="851"/>
        </w:tabs>
        <w:jc w:val="both"/>
        <w:rPr>
          <w:rFonts w:ascii="Marianne" w:hAnsi="Marianne" w:cs="Arial"/>
          <w:bCs/>
        </w:rPr>
      </w:pPr>
    </w:p>
    <w:p w14:paraId="7529DAFF" w14:textId="77777777" w:rsidR="00255E21" w:rsidRPr="003B4127" w:rsidRDefault="00255E21" w:rsidP="00A556FD">
      <w:pPr>
        <w:tabs>
          <w:tab w:val="left" w:pos="851"/>
        </w:tabs>
        <w:jc w:val="both"/>
        <w:rPr>
          <w:rFonts w:ascii="Marianne" w:hAnsi="Marianne" w:cs="Arial"/>
          <w:bCs/>
        </w:rPr>
      </w:pPr>
    </w:p>
    <w:p w14:paraId="61C34F36" w14:textId="77777777" w:rsidR="00255E21" w:rsidRPr="003B4127" w:rsidRDefault="00255E21" w:rsidP="00A556FD">
      <w:pPr>
        <w:tabs>
          <w:tab w:val="left" w:pos="851"/>
        </w:tabs>
        <w:jc w:val="both"/>
        <w:rPr>
          <w:rFonts w:ascii="Marianne" w:hAnsi="Marianne" w:cs="Arial"/>
          <w:bCs/>
        </w:rPr>
      </w:pPr>
    </w:p>
    <w:p w14:paraId="1CC2BE16" w14:textId="77777777" w:rsidR="00255E21" w:rsidRPr="003B4127" w:rsidRDefault="00255E21" w:rsidP="00A556FD">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A46FA7" w:rsidRPr="003B4127" w14:paraId="6C6E8457" w14:textId="77777777">
        <w:tc>
          <w:tcPr>
            <w:tcW w:w="10419" w:type="dxa"/>
            <w:shd w:val="clear" w:color="auto" w:fill="66CCFF"/>
          </w:tcPr>
          <w:p w14:paraId="760301F1" w14:textId="77777777" w:rsidR="00A46FA7" w:rsidRPr="003B4127" w:rsidRDefault="00A46FA7" w:rsidP="003D4463">
            <w:pPr>
              <w:tabs>
                <w:tab w:val="left" w:pos="-142"/>
                <w:tab w:val="left" w:pos="851"/>
                <w:tab w:val="left" w:pos="4111"/>
              </w:tabs>
              <w:jc w:val="both"/>
              <w:rPr>
                <w:rFonts w:ascii="Marianne" w:hAnsi="Marianne"/>
              </w:rPr>
            </w:pPr>
            <w:r w:rsidRPr="003B4127">
              <w:rPr>
                <w:rFonts w:ascii="Marianne" w:hAnsi="Marianne" w:cs="Arial"/>
                <w:b/>
                <w:bCs/>
                <w:sz w:val="22"/>
                <w:szCs w:val="22"/>
              </w:rPr>
              <w:t>C - Signature du marché par le titulaire individuel ou, en cas groupement, le mandataire dûment habilité</w:t>
            </w:r>
            <w:r w:rsidR="00E0500C" w:rsidRPr="003B4127">
              <w:rPr>
                <w:rFonts w:ascii="Marianne" w:hAnsi="Marianne" w:cs="Arial"/>
                <w:b/>
                <w:bCs/>
                <w:sz w:val="22"/>
                <w:szCs w:val="22"/>
              </w:rPr>
              <w:t xml:space="preserve"> ou chaque membre du groupement</w:t>
            </w:r>
          </w:p>
        </w:tc>
      </w:tr>
    </w:tbl>
    <w:p w14:paraId="66D7FF4E" w14:textId="77777777" w:rsidR="00A46FA7" w:rsidRPr="003B4127" w:rsidRDefault="00A46FA7" w:rsidP="00A556FD">
      <w:pPr>
        <w:tabs>
          <w:tab w:val="left" w:pos="851"/>
        </w:tabs>
        <w:jc w:val="both"/>
        <w:rPr>
          <w:rFonts w:ascii="Marianne" w:hAnsi="Marianne"/>
        </w:rPr>
      </w:pPr>
    </w:p>
    <w:p w14:paraId="076A3D5D" w14:textId="77777777" w:rsidR="00A46FA7" w:rsidRPr="003B4127" w:rsidRDefault="00A46FA7" w:rsidP="00A556FD">
      <w:pPr>
        <w:pStyle w:val="fcase1ertab"/>
        <w:tabs>
          <w:tab w:val="left" w:pos="851"/>
        </w:tabs>
        <w:ind w:left="0" w:firstLine="0"/>
        <w:rPr>
          <w:rFonts w:ascii="Marianne" w:hAnsi="Marianne" w:cs="Arial"/>
          <w:b/>
          <w:i/>
          <w:sz w:val="22"/>
          <w:szCs w:val="22"/>
        </w:rPr>
      </w:pPr>
      <w:r w:rsidRPr="003B4127">
        <w:rPr>
          <w:rFonts w:ascii="Marianne" w:hAnsi="Marianne" w:cs="Arial"/>
          <w:b/>
          <w:sz w:val="22"/>
          <w:szCs w:val="22"/>
        </w:rPr>
        <w:t>C1 – Signature du marché par le titulaire individuel :</w:t>
      </w:r>
    </w:p>
    <w:p w14:paraId="11C0CD17" w14:textId="77777777" w:rsidR="00A46FA7" w:rsidRPr="003B4127" w:rsidRDefault="00A46FA7" w:rsidP="00A556FD">
      <w:pPr>
        <w:pStyle w:val="fcase1ertab"/>
        <w:tabs>
          <w:tab w:val="left" w:pos="851"/>
        </w:tabs>
        <w:ind w:left="0" w:firstLine="0"/>
        <w:rPr>
          <w:rFonts w:ascii="Marianne" w:hAnsi="Marianne" w:cs="Arial"/>
          <w:b/>
          <w:i/>
          <w:sz w:val="22"/>
          <w:szCs w:val="22"/>
        </w:rPr>
      </w:pPr>
    </w:p>
    <w:tbl>
      <w:tblPr>
        <w:tblW w:w="0" w:type="auto"/>
        <w:tblInd w:w="-50" w:type="dxa"/>
        <w:tblLayout w:type="fixed"/>
        <w:tblLook w:val="0000" w:firstRow="0" w:lastRow="0" w:firstColumn="0" w:lastColumn="0" w:noHBand="0" w:noVBand="0"/>
      </w:tblPr>
      <w:tblGrid>
        <w:gridCol w:w="4644"/>
        <w:gridCol w:w="2694"/>
        <w:gridCol w:w="3076"/>
      </w:tblGrid>
      <w:tr w:rsidR="00A46FA7" w:rsidRPr="003B4127" w14:paraId="57C92327" w14:textId="77777777">
        <w:tc>
          <w:tcPr>
            <w:tcW w:w="4644" w:type="dxa"/>
            <w:tcBorders>
              <w:top w:val="single" w:sz="4" w:space="0" w:color="000000"/>
              <w:left w:val="single" w:sz="4" w:space="0" w:color="000000"/>
              <w:bottom w:val="single" w:sz="4" w:space="0" w:color="000000"/>
            </w:tcBorders>
            <w:shd w:val="clear" w:color="auto" w:fill="auto"/>
            <w:vAlign w:val="center"/>
          </w:tcPr>
          <w:p w14:paraId="2C889697" w14:textId="77777777" w:rsidR="00A46FA7" w:rsidRPr="003B4127" w:rsidRDefault="00A46FA7" w:rsidP="00A556FD">
            <w:pPr>
              <w:tabs>
                <w:tab w:val="left" w:pos="851"/>
              </w:tabs>
              <w:jc w:val="center"/>
              <w:rPr>
                <w:rFonts w:ascii="Marianne" w:hAnsi="Marianne" w:cs="Arial"/>
                <w:b/>
                <w:bCs/>
              </w:rPr>
            </w:pPr>
            <w:r w:rsidRPr="003B4127">
              <w:rPr>
                <w:rFonts w:ascii="Marianne" w:hAnsi="Marianne" w:cs="Arial"/>
                <w:b/>
                <w:bCs/>
              </w:rPr>
              <w:t>Nom, prénom et qualité</w:t>
            </w:r>
          </w:p>
          <w:p w14:paraId="0F05F148"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2060323"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4774"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Signature</w:t>
            </w:r>
          </w:p>
        </w:tc>
      </w:tr>
      <w:tr w:rsidR="00A46FA7" w:rsidRPr="003B4127" w14:paraId="51AAA18F"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5A566C4D" w14:textId="77777777" w:rsidR="00A46FA7" w:rsidRPr="003B4127" w:rsidRDefault="00A46FA7" w:rsidP="00A556FD">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000000"/>
            </w:tcBorders>
            <w:shd w:val="clear" w:color="auto" w:fill="auto"/>
          </w:tcPr>
          <w:p w14:paraId="4085BDB5" w14:textId="77777777" w:rsidR="00A46FA7" w:rsidRPr="003B4127" w:rsidRDefault="00A46FA7" w:rsidP="00A556FD">
            <w:pPr>
              <w:tabs>
                <w:tab w:val="left" w:pos="851"/>
              </w:tabs>
              <w:snapToGrid w:val="0"/>
              <w:jc w:val="both"/>
              <w:rPr>
                <w:rFonts w:ascii="Marianne" w:hAnsi="Marianne" w:cs="Arial"/>
                <w:b/>
                <w:bCs/>
              </w:rPr>
            </w:pPr>
          </w:p>
        </w:tc>
        <w:tc>
          <w:tcPr>
            <w:tcW w:w="3076" w:type="dxa"/>
            <w:tcBorders>
              <w:top w:val="single" w:sz="4" w:space="0" w:color="000000"/>
              <w:left w:val="single" w:sz="4" w:space="0" w:color="000000"/>
              <w:bottom w:val="single" w:sz="4" w:space="0" w:color="000000"/>
              <w:right w:val="single" w:sz="4" w:space="0" w:color="000000"/>
            </w:tcBorders>
            <w:shd w:val="clear" w:color="auto" w:fill="auto"/>
          </w:tcPr>
          <w:p w14:paraId="65CBACA2" w14:textId="77777777" w:rsidR="00A46FA7" w:rsidRPr="003B4127" w:rsidRDefault="00A46FA7" w:rsidP="00A556FD">
            <w:pPr>
              <w:tabs>
                <w:tab w:val="left" w:pos="851"/>
              </w:tabs>
              <w:snapToGrid w:val="0"/>
              <w:jc w:val="both"/>
              <w:rPr>
                <w:rFonts w:ascii="Marianne" w:hAnsi="Marianne" w:cs="Arial"/>
                <w:b/>
                <w:bCs/>
              </w:rPr>
            </w:pPr>
          </w:p>
        </w:tc>
      </w:tr>
    </w:tbl>
    <w:p w14:paraId="1A04DB92" w14:textId="77777777" w:rsidR="00A46FA7" w:rsidRPr="003B4127" w:rsidRDefault="00A46FA7" w:rsidP="00A556FD">
      <w:pPr>
        <w:tabs>
          <w:tab w:val="left" w:pos="851"/>
        </w:tabs>
        <w:jc w:val="both"/>
        <w:rPr>
          <w:rFonts w:ascii="Marianne" w:hAnsi="Marianne" w:cs="Arial"/>
          <w:b/>
          <w:sz w:val="22"/>
          <w:szCs w:val="22"/>
        </w:rPr>
      </w:pPr>
      <w:r w:rsidRPr="003B4127">
        <w:rPr>
          <w:rFonts w:ascii="Marianne" w:hAnsi="Marianne" w:cs="Arial"/>
          <w:sz w:val="18"/>
          <w:szCs w:val="18"/>
        </w:rPr>
        <w:t>(*) Le signataire doit avoir le pouvoir d’engager la personne qu’il représente.</w:t>
      </w:r>
    </w:p>
    <w:p w14:paraId="476823BD" w14:textId="77777777" w:rsidR="00A46FA7" w:rsidRPr="003B4127" w:rsidRDefault="00A46FA7" w:rsidP="00A556FD">
      <w:pPr>
        <w:pStyle w:val="fcase1ertab"/>
        <w:tabs>
          <w:tab w:val="left" w:pos="851"/>
        </w:tabs>
        <w:ind w:left="0" w:firstLine="0"/>
        <w:rPr>
          <w:rFonts w:ascii="Marianne" w:hAnsi="Marianne" w:cs="Arial"/>
          <w:b/>
          <w:sz w:val="22"/>
          <w:szCs w:val="22"/>
        </w:rPr>
      </w:pPr>
    </w:p>
    <w:p w14:paraId="012FF03E" w14:textId="77777777" w:rsidR="00255E21" w:rsidRPr="003B4127" w:rsidRDefault="00255E21" w:rsidP="00A556FD">
      <w:pPr>
        <w:pStyle w:val="fcase1ertab"/>
        <w:tabs>
          <w:tab w:val="left" w:pos="851"/>
        </w:tabs>
        <w:ind w:left="0" w:firstLine="0"/>
        <w:rPr>
          <w:rFonts w:ascii="Marianne" w:hAnsi="Marianne" w:cs="Arial"/>
          <w:b/>
          <w:sz w:val="22"/>
          <w:szCs w:val="22"/>
        </w:rPr>
      </w:pPr>
    </w:p>
    <w:p w14:paraId="27202130" w14:textId="77777777" w:rsidR="00255E21" w:rsidRPr="003B4127" w:rsidRDefault="00255E21" w:rsidP="00A556FD">
      <w:pPr>
        <w:pStyle w:val="fcase1ertab"/>
        <w:tabs>
          <w:tab w:val="left" w:pos="851"/>
        </w:tabs>
        <w:ind w:left="0" w:firstLine="0"/>
        <w:rPr>
          <w:rFonts w:ascii="Marianne" w:hAnsi="Marianne" w:cs="Arial"/>
          <w:b/>
          <w:sz w:val="22"/>
          <w:szCs w:val="22"/>
        </w:rPr>
      </w:pPr>
    </w:p>
    <w:p w14:paraId="16A5FDCA" w14:textId="77777777" w:rsidR="00255E21" w:rsidRPr="003B4127" w:rsidRDefault="00255E21" w:rsidP="00A556FD">
      <w:pPr>
        <w:pStyle w:val="fcase1ertab"/>
        <w:tabs>
          <w:tab w:val="left" w:pos="851"/>
        </w:tabs>
        <w:ind w:left="0" w:firstLine="0"/>
        <w:rPr>
          <w:rFonts w:ascii="Marianne" w:hAnsi="Marianne" w:cs="Arial"/>
          <w:b/>
          <w:sz w:val="22"/>
          <w:szCs w:val="22"/>
        </w:rPr>
      </w:pPr>
    </w:p>
    <w:p w14:paraId="7905FB12" w14:textId="77777777" w:rsidR="00255E21" w:rsidRPr="003B4127" w:rsidRDefault="00255E21" w:rsidP="00A556FD">
      <w:pPr>
        <w:pStyle w:val="fcase1ertab"/>
        <w:tabs>
          <w:tab w:val="left" w:pos="851"/>
        </w:tabs>
        <w:ind w:left="0" w:firstLine="0"/>
        <w:rPr>
          <w:rFonts w:ascii="Marianne" w:hAnsi="Marianne" w:cs="Arial"/>
          <w:b/>
          <w:sz w:val="22"/>
          <w:szCs w:val="22"/>
        </w:rPr>
      </w:pPr>
    </w:p>
    <w:p w14:paraId="757DCB13" w14:textId="77777777" w:rsidR="00255E21" w:rsidRPr="003B4127" w:rsidRDefault="00255E21" w:rsidP="00A556FD">
      <w:pPr>
        <w:pStyle w:val="fcase1ertab"/>
        <w:tabs>
          <w:tab w:val="left" w:pos="851"/>
        </w:tabs>
        <w:ind w:left="0" w:firstLine="0"/>
        <w:rPr>
          <w:rFonts w:ascii="Marianne" w:hAnsi="Marianne" w:cs="Arial"/>
          <w:b/>
          <w:sz w:val="22"/>
          <w:szCs w:val="22"/>
        </w:rPr>
      </w:pPr>
    </w:p>
    <w:p w14:paraId="75E47EED" w14:textId="77777777" w:rsidR="00A46FA7" w:rsidRPr="003B4127" w:rsidRDefault="00A46FA7" w:rsidP="00A556FD">
      <w:pPr>
        <w:pStyle w:val="fcase1ertab"/>
        <w:tabs>
          <w:tab w:val="left" w:pos="851"/>
        </w:tabs>
        <w:ind w:left="0" w:firstLine="0"/>
        <w:rPr>
          <w:rFonts w:ascii="Marianne" w:hAnsi="Marianne" w:cs="Arial"/>
          <w:i/>
          <w:sz w:val="18"/>
          <w:szCs w:val="18"/>
        </w:rPr>
      </w:pPr>
      <w:r w:rsidRPr="003B4127">
        <w:rPr>
          <w:rFonts w:ascii="Marianne" w:hAnsi="Marianne" w:cs="Arial"/>
          <w:b/>
          <w:sz w:val="22"/>
          <w:szCs w:val="22"/>
        </w:rPr>
        <w:t>C2 – Signature du marché en cas de groupement :</w:t>
      </w:r>
    </w:p>
    <w:p w14:paraId="59E64102" w14:textId="77777777" w:rsidR="00A46FA7" w:rsidRPr="003B4127" w:rsidRDefault="00A46FA7" w:rsidP="00A556FD">
      <w:pPr>
        <w:tabs>
          <w:tab w:val="left" w:pos="851"/>
        </w:tabs>
        <w:jc w:val="both"/>
        <w:rPr>
          <w:rFonts w:ascii="Marianne" w:hAnsi="Marianne" w:cs="Arial"/>
          <w:i/>
          <w:sz w:val="18"/>
          <w:szCs w:val="18"/>
        </w:rPr>
      </w:pPr>
    </w:p>
    <w:p w14:paraId="7158CDC1" w14:textId="77777777" w:rsidR="00A46FA7" w:rsidRPr="003B4127" w:rsidRDefault="00A46FA7" w:rsidP="00A556FD">
      <w:pPr>
        <w:tabs>
          <w:tab w:val="left" w:pos="851"/>
        </w:tabs>
        <w:rPr>
          <w:rFonts w:ascii="Marianne" w:hAnsi="Marianne" w:cs="Arial"/>
          <w:i/>
          <w:sz w:val="18"/>
          <w:szCs w:val="18"/>
        </w:rPr>
      </w:pPr>
      <w:r w:rsidRPr="003B4127">
        <w:rPr>
          <w:rFonts w:ascii="Marianne" w:hAnsi="Marianne" w:cs="Arial"/>
        </w:rPr>
        <w:t>Les membres du groupement d’opérateurs économiques désignent le mandataire</w:t>
      </w:r>
      <w:r w:rsidRPr="003B4127">
        <w:rPr>
          <w:rFonts w:ascii="Marianne" w:hAnsi="Marianne" w:cs="Arial"/>
          <w:i/>
          <w:sz w:val="18"/>
          <w:szCs w:val="18"/>
        </w:rPr>
        <w:t> </w:t>
      </w:r>
      <w:r w:rsidRPr="003B4127">
        <w:rPr>
          <w:rFonts w:ascii="Marianne" w:hAnsi="Marianne" w:cs="Arial"/>
          <w:sz w:val="18"/>
          <w:szCs w:val="18"/>
        </w:rPr>
        <w:t>:</w:t>
      </w:r>
    </w:p>
    <w:p w14:paraId="76DA51C2" w14:textId="77777777" w:rsidR="00A46FA7" w:rsidRPr="003B4127" w:rsidRDefault="00A46FA7" w:rsidP="00A556FD">
      <w:pPr>
        <w:tabs>
          <w:tab w:val="left" w:pos="851"/>
        </w:tabs>
        <w:rPr>
          <w:rFonts w:ascii="Marianne" w:hAnsi="Marianne" w:cs="Arial"/>
          <w:i/>
          <w:sz w:val="18"/>
          <w:szCs w:val="18"/>
        </w:rPr>
      </w:pPr>
      <w:r w:rsidRPr="003B4127">
        <w:rPr>
          <w:rFonts w:ascii="Marianne" w:hAnsi="Marianne" w:cs="Arial"/>
          <w:i/>
          <w:sz w:val="18"/>
          <w:szCs w:val="18"/>
        </w:rPr>
        <w:t>[Indiquer le nom commercial et la dénomination sociale du mandataire]</w:t>
      </w:r>
    </w:p>
    <w:p w14:paraId="307F6801" w14:textId="77777777" w:rsidR="00A46FA7" w:rsidRPr="003B4127" w:rsidRDefault="00A46FA7" w:rsidP="00A556FD">
      <w:pPr>
        <w:tabs>
          <w:tab w:val="left" w:pos="851"/>
        </w:tabs>
        <w:rPr>
          <w:rFonts w:ascii="Marianne" w:hAnsi="Marianne" w:cs="Arial"/>
          <w:i/>
          <w:sz w:val="18"/>
          <w:szCs w:val="18"/>
        </w:rPr>
      </w:pPr>
    </w:p>
    <w:p w14:paraId="22C5B0D4" w14:textId="77777777" w:rsidR="00A46FA7" w:rsidRPr="003B4127" w:rsidRDefault="00A46FA7" w:rsidP="00A556FD">
      <w:pPr>
        <w:tabs>
          <w:tab w:val="left" w:pos="851"/>
        </w:tabs>
        <w:rPr>
          <w:rFonts w:ascii="Marianne" w:hAnsi="Marianne" w:cs="Arial"/>
          <w:i/>
          <w:sz w:val="18"/>
          <w:szCs w:val="18"/>
        </w:rPr>
      </w:pPr>
    </w:p>
    <w:p w14:paraId="151D6CEA" w14:textId="77777777" w:rsidR="00A46FA7" w:rsidRPr="003B4127" w:rsidRDefault="00A46FA7" w:rsidP="00A556FD">
      <w:pPr>
        <w:tabs>
          <w:tab w:val="left" w:pos="851"/>
        </w:tabs>
        <w:rPr>
          <w:rFonts w:ascii="Marianne" w:hAnsi="Marianne" w:cs="Arial"/>
        </w:rPr>
      </w:pPr>
    </w:p>
    <w:p w14:paraId="24E813D1" w14:textId="77777777" w:rsidR="00A46FA7" w:rsidRPr="003B4127" w:rsidRDefault="00A46FA7" w:rsidP="00A556FD">
      <w:pPr>
        <w:tabs>
          <w:tab w:val="left" w:pos="851"/>
        </w:tabs>
        <w:rPr>
          <w:rFonts w:ascii="Marianne" w:hAnsi="Marianne" w:cs="Arial"/>
        </w:rPr>
      </w:pPr>
    </w:p>
    <w:p w14:paraId="764D055A" w14:textId="77777777" w:rsidR="00A46FA7" w:rsidRPr="003B4127" w:rsidRDefault="00A46FA7" w:rsidP="00A556FD">
      <w:pPr>
        <w:pStyle w:val="fcase1ertab"/>
        <w:tabs>
          <w:tab w:val="left" w:pos="851"/>
        </w:tabs>
        <w:ind w:left="0" w:firstLine="0"/>
        <w:rPr>
          <w:rFonts w:ascii="Marianne" w:hAnsi="Marianne" w:cs="Arial"/>
          <w:i/>
          <w:iCs/>
          <w:sz w:val="18"/>
          <w:szCs w:val="18"/>
        </w:rPr>
      </w:pPr>
      <w:r w:rsidRPr="003B4127">
        <w:rPr>
          <w:rFonts w:ascii="Marianne" w:hAnsi="Marianne" w:cs="Arial"/>
        </w:rPr>
        <w:t>En cas de groupement conjoint, le mandataire du groupement est :</w:t>
      </w:r>
    </w:p>
    <w:p w14:paraId="03D33207" w14:textId="77777777" w:rsidR="00A46FA7" w:rsidRPr="003B4127" w:rsidRDefault="00A46FA7" w:rsidP="00A556FD">
      <w:pPr>
        <w:pStyle w:val="fcase1ertab"/>
        <w:tabs>
          <w:tab w:val="left" w:pos="851"/>
        </w:tabs>
        <w:rPr>
          <w:rFonts w:ascii="Marianne" w:hAnsi="Marianne"/>
        </w:rPr>
      </w:pPr>
      <w:r w:rsidRPr="003B4127">
        <w:rPr>
          <w:rFonts w:ascii="Marianne" w:hAnsi="Marianne" w:cs="Arial"/>
          <w:i/>
          <w:iCs/>
          <w:sz w:val="18"/>
          <w:szCs w:val="18"/>
        </w:rPr>
        <w:t>(Cocher la case correspondante.)</w:t>
      </w:r>
    </w:p>
    <w:p w14:paraId="5832F269" w14:textId="77777777" w:rsidR="00A46FA7" w:rsidRPr="003B4127" w:rsidRDefault="004A60E1" w:rsidP="00A556FD">
      <w:pPr>
        <w:pStyle w:val="fcase1ertab"/>
        <w:tabs>
          <w:tab w:val="clear" w:pos="426"/>
          <w:tab w:val="left" w:pos="851"/>
        </w:tabs>
        <w:spacing w:before="120"/>
        <w:ind w:left="0" w:firstLine="851"/>
        <w:rPr>
          <w:rFonts w:ascii="Marianne" w:hAnsi="Marianne" w:cs="Arial"/>
        </w:rPr>
      </w:pPr>
      <w:r w:rsidRPr="003B4127">
        <w:rPr>
          <w:rFonts w:ascii="Marianne" w:hAnsi="Marianne"/>
        </w:rPr>
        <w:fldChar w:fldCharType="begin">
          <w:ffData>
            <w:name w:val="CaseACocher28"/>
            <w:enabled/>
            <w:calcOnExit w:val="0"/>
            <w:checkBox>
              <w:sizeAuto/>
              <w:default w:val="0"/>
            </w:checkBox>
          </w:ffData>
        </w:fldChar>
      </w:r>
      <w:bookmarkStart w:id="11" w:name="CaseACocher28"/>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1"/>
      <w:r w:rsidRPr="003B4127">
        <w:rPr>
          <w:rFonts w:ascii="Marianne" w:hAnsi="Marianne"/>
        </w:rPr>
        <w:t xml:space="preserve"> </w:t>
      </w:r>
      <w:r w:rsidR="00A46FA7" w:rsidRPr="003B4127">
        <w:rPr>
          <w:rFonts w:ascii="Marianne" w:hAnsi="Marianne" w:cs="Arial"/>
        </w:rPr>
        <w:t>conjoint</w:t>
      </w:r>
      <w:r w:rsidR="00A46FA7" w:rsidRPr="003B4127">
        <w:rPr>
          <w:rFonts w:ascii="Marianne" w:hAnsi="Marianne" w:cs="Arial"/>
        </w:rPr>
        <w:tab/>
      </w:r>
      <w:r w:rsidR="00A46FA7" w:rsidRPr="003B4127">
        <w:rPr>
          <w:rFonts w:ascii="Marianne" w:hAnsi="Marianne" w:cs="Arial"/>
        </w:rPr>
        <w:tab/>
        <w:t>OU</w:t>
      </w:r>
      <w:r w:rsidR="00A46FA7" w:rsidRPr="003B4127">
        <w:rPr>
          <w:rFonts w:ascii="Marianne" w:hAnsi="Marianne" w:cs="Arial"/>
        </w:rPr>
        <w:tab/>
      </w:r>
      <w:r w:rsidR="00A46FA7" w:rsidRPr="003B4127">
        <w:rPr>
          <w:rFonts w:ascii="Marianne" w:hAnsi="Marianne" w:cs="Arial"/>
        </w:rPr>
        <w:tab/>
      </w:r>
      <w:r w:rsidRPr="003B4127">
        <w:rPr>
          <w:rFonts w:ascii="Marianne" w:hAnsi="Marianne"/>
        </w:rPr>
        <w:fldChar w:fldCharType="begin">
          <w:ffData>
            <w:name w:val="CaseACocher29"/>
            <w:enabled/>
            <w:calcOnExit w:val="0"/>
            <w:checkBox>
              <w:sizeAuto/>
              <w:default w:val="0"/>
            </w:checkBox>
          </w:ffData>
        </w:fldChar>
      </w:r>
      <w:bookmarkStart w:id="12" w:name="CaseACocher29"/>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2"/>
      <w:r w:rsidRPr="003B4127">
        <w:rPr>
          <w:rFonts w:ascii="Marianne" w:hAnsi="Marianne"/>
        </w:rPr>
        <w:t xml:space="preserve"> </w:t>
      </w:r>
      <w:r w:rsidR="00A46FA7" w:rsidRPr="003B4127">
        <w:rPr>
          <w:rFonts w:ascii="Marianne" w:hAnsi="Marianne" w:cs="Arial"/>
        </w:rPr>
        <w:t>solidaire</w:t>
      </w:r>
    </w:p>
    <w:p w14:paraId="358A8501" w14:textId="77777777" w:rsidR="00A46FA7" w:rsidRPr="003B4127" w:rsidRDefault="00A46FA7" w:rsidP="00A556FD">
      <w:pPr>
        <w:tabs>
          <w:tab w:val="left" w:pos="851"/>
        </w:tabs>
        <w:rPr>
          <w:rFonts w:ascii="Marianne" w:hAnsi="Marianne" w:cs="Arial"/>
        </w:rPr>
      </w:pPr>
    </w:p>
    <w:p w14:paraId="1E1D4F8E" w14:textId="77777777" w:rsidR="00A46FA7" w:rsidRPr="003B4127" w:rsidRDefault="00A46FA7" w:rsidP="00A556FD">
      <w:pPr>
        <w:tabs>
          <w:tab w:val="left" w:pos="851"/>
        </w:tabs>
        <w:rPr>
          <w:rFonts w:ascii="Marianne" w:hAnsi="Marianne" w:cs="Arial"/>
        </w:rPr>
      </w:pPr>
    </w:p>
    <w:p w14:paraId="6581CC68" w14:textId="77777777" w:rsidR="00A46FA7" w:rsidRPr="003B4127" w:rsidRDefault="004A60E1" w:rsidP="00A556FD">
      <w:pPr>
        <w:pStyle w:val="fcasegauche"/>
        <w:tabs>
          <w:tab w:val="left" w:pos="426"/>
          <w:tab w:val="left" w:pos="851"/>
        </w:tabs>
        <w:spacing w:after="0"/>
        <w:ind w:left="0" w:firstLine="0"/>
        <w:jc w:val="left"/>
        <w:rPr>
          <w:rFonts w:ascii="Marianne" w:hAnsi="Marianne" w:cs="Arial"/>
          <w:i/>
          <w:sz w:val="18"/>
          <w:szCs w:val="18"/>
        </w:rPr>
      </w:pPr>
      <w:r w:rsidRPr="003B4127">
        <w:rPr>
          <w:rFonts w:ascii="Marianne" w:hAnsi="Marianne"/>
        </w:rPr>
        <w:fldChar w:fldCharType="begin">
          <w:ffData>
            <w:name w:val="CaseACocher30"/>
            <w:enabled/>
            <w:calcOnExit w:val="0"/>
            <w:checkBox>
              <w:sizeAuto/>
              <w:default w:val="0"/>
            </w:checkBox>
          </w:ffData>
        </w:fldChar>
      </w:r>
      <w:bookmarkStart w:id="13" w:name="CaseACocher30"/>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3"/>
      <w:r w:rsidRPr="003B4127">
        <w:rPr>
          <w:rFonts w:ascii="Marianne" w:hAnsi="Marianne"/>
        </w:rPr>
        <w:t xml:space="preserve"> </w:t>
      </w:r>
      <w:r w:rsidR="00A46FA7" w:rsidRPr="003B4127">
        <w:rPr>
          <w:rFonts w:ascii="Marianne" w:hAnsi="Marianne" w:cs="Arial"/>
        </w:rPr>
        <w:t>Les membres du groupement ont donné mandat au mandataire, qui signe le présent acte d’engagement :</w:t>
      </w:r>
    </w:p>
    <w:p w14:paraId="3F8B991C" w14:textId="77777777" w:rsidR="00A46FA7" w:rsidRPr="003B4127" w:rsidRDefault="00A46FA7" w:rsidP="00A556FD">
      <w:pPr>
        <w:tabs>
          <w:tab w:val="left" w:pos="851"/>
        </w:tabs>
        <w:rPr>
          <w:rFonts w:ascii="Marianne" w:hAnsi="Marianne" w:cs="Arial"/>
        </w:rPr>
      </w:pPr>
      <w:r w:rsidRPr="003B4127">
        <w:rPr>
          <w:rFonts w:ascii="Marianne" w:hAnsi="Marianne" w:cs="Arial"/>
          <w:i/>
          <w:sz w:val="18"/>
          <w:szCs w:val="18"/>
        </w:rPr>
        <w:t>(Cocher la ou les cases correspondantes.)</w:t>
      </w:r>
    </w:p>
    <w:p w14:paraId="697D8D27" w14:textId="77777777" w:rsidR="00A46FA7" w:rsidRPr="003B4127" w:rsidRDefault="00A46FA7" w:rsidP="00A556FD">
      <w:pPr>
        <w:pStyle w:val="fcasegauche"/>
        <w:tabs>
          <w:tab w:val="left" w:pos="426"/>
          <w:tab w:val="left" w:pos="851"/>
        </w:tabs>
        <w:spacing w:after="0"/>
        <w:ind w:left="0" w:firstLine="0"/>
        <w:jc w:val="left"/>
        <w:rPr>
          <w:rFonts w:ascii="Marianne" w:hAnsi="Marianne" w:cs="Arial"/>
        </w:rPr>
      </w:pPr>
    </w:p>
    <w:p w14:paraId="109D0409" w14:textId="77777777" w:rsidR="00A46FA7" w:rsidRPr="003B4127" w:rsidRDefault="00A46FA7" w:rsidP="00A556FD">
      <w:pPr>
        <w:tabs>
          <w:tab w:val="left" w:pos="851"/>
        </w:tabs>
        <w:ind w:left="1695" w:hanging="1695"/>
        <w:rPr>
          <w:rFonts w:ascii="Marianne" w:hAnsi="Marianne" w:cs="Arial"/>
          <w:i/>
          <w:sz w:val="18"/>
          <w:szCs w:val="18"/>
        </w:rPr>
      </w:pPr>
      <w:r w:rsidRPr="003B4127">
        <w:rPr>
          <w:rFonts w:ascii="Marianne" w:hAnsi="Marianne"/>
        </w:rPr>
        <w:tab/>
      </w:r>
      <w:r w:rsidR="004A60E1" w:rsidRPr="003B4127">
        <w:rPr>
          <w:rFonts w:ascii="Marianne" w:hAnsi="Marianne"/>
        </w:rPr>
        <w:fldChar w:fldCharType="begin">
          <w:ffData>
            <w:name w:val="CaseACocher31"/>
            <w:enabled/>
            <w:calcOnExit w:val="0"/>
            <w:checkBox>
              <w:sizeAuto/>
              <w:default w:val="0"/>
            </w:checkBox>
          </w:ffData>
        </w:fldChar>
      </w:r>
      <w:bookmarkStart w:id="14" w:name="CaseACocher31"/>
      <w:r w:rsidR="004A60E1" w:rsidRPr="003B4127">
        <w:rPr>
          <w:rFonts w:ascii="Marianne" w:hAnsi="Marianne"/>
        </w:rPr>
        <w:instrText xml:space="preserve"> FORMCHECKBOX </w:instrText>
      </w:r>
      <w:r w:rsidR="004A60E1" w:rsidRPr="003B4127">
        <w:rPr>
          <w:rFonts w:ascii="Marianne" w:hAnsi="Marianne"/>
        </w:rPr>
      </w:r>
      <w:r w:rsidR="004A60E1" w:rsidRPr="003B4127">
        <w:rPr>
          <w:rFonts w:ascii="Marianne" w:hAnsi="Marianne"/>
        </w:rPr>
        <w:fldChar w:fldCharType="separate"/>
      </w:r>
      <w:r w:rsidR="004A60E1" w:rsidRPr="003B4127">
        <w:rPr>
          <w:rFonts w:ascii="Marianne" w:hAnsi="Marianne"/>
        </w:rPr>
        <w:fldChar w:fldCharType="end"/>
      </w:r>
      <w:bookmarkEnd w:id="14"/>
      <w:r w:rsidRPr="003B4127">
        <w:rPr>
          <w:rFonts w:ascii="Marianne" w:hAnsi="Marianne"/>
        </w:rPr>
        <w:tab/>
      </w:r>
      <w:r w:rsidRPr="003B4127">
        <w:rPr>
          <w:rFonts w:ascii="Marianne" w:hAnsi="Marianne" w:cs="Arial"/>
        </w:rPr>
        <w:t>pour signer le présent acte d’engagement en leur nom et pour leur compte, pour les représenter vis-à-vis de l’acheteur et pour coordonner l’ensemble des prestations ;</w:t>
      </w:r>
    </w:p>
    <w:p w14:paraId="72B09233" w14:textId="77777777" w:rsidR="00A46FA7" w:rsidRPr="003B4127" w:rsidRDefault="00A46FA7" w:rsidP="00A556FD">
      <w:pPr>
        <w:tabs>
          <w:tab w:val="left" w:pos="851"/>
        </w:tabs>
        <w:rPr>
          <w:rFonts w:ascii="Marianne" w:hAnsi="Marianne" w:cs="Arial"/>
        </w:rPr>
      </w:pPr>
      <w:r w:rsidRPr="003B4127">
        <w:rPr>
          <w:rFonts w:ascii="Marianne" w:hAnsi="Marianne" w:cs="Arial"/>
          <w:i/>
          <w:sz w:val="18"/>
          <w:szCs w:val="18"/>
        </w:rPr>
        <w:tab/>
      </w:r>
      <w:r w:rsidRPr="003B4127">
        <w:rPr>
          <w:rFonts w:ascii="Marianne" w:hAnsi="Marianne" w:cs="Arial"/>
          <w:i/>
          <w:sz w:val="18"/>
          <w:szCs w:val="18"/>
        </w:rPr>
        <w:tab/>
      </w:r>
      <w:r w:rsidRPr="003B4127">
        <w:rPr>
          <w:rFonts w:ascii="Marianne" w:hAnsi="Marianne" w:cs="Arial"/>
          <w:i/>
          <w:sz w:val="18"/>
          <w:szCs w:val="18"/>
        </w:rPr>
        <w:tab/>
        <w:t>(joindre les pouvoirs en annexe du présent document.)</w:t>
      </w:r>
    </w:p>
    <w:p w14:paraId="7AE5B2EC" w14:textId="77777777" w:rsidR="00A46FA7" w:rsidRPr="003B4127" w:rsidRDefault="00A46FA7" w:rsidP="00A556FD">
      <w:pPr>
        <w:tabs>
          <w:tab w:val="left" w:pos="851"/>
        </w:tabs>
        <w:rPr>
          <w:rFonts w:ascii="Marianne" w:hAnsi="Marianne" w:cs="Arial"/>
        </w:rPr>
      </w:pPr>
    </w:p>
    <w:p w14:paraId="590E0670" w14:textId="77777777" w:rsidR="00A46FA7" w:rsidRPr="003B4127" w:rsidRDefault="004A60E1" w:rsidP="00A556FD">
      <w:pPr>
        <w:tabs>
          <w:tab w:val="left" w:pos="851"/>
        </w:tabs>
        <w:ind w:left="1701" w:hanging="850"/>
        <w:jc w:val="both"/>
        <w:rPr>
          <w:rFonts w:ascii="Marianne" w:hAnsi="Marianne" w:cs="Arial"/>
          <w:i/>
          <w:sz w:val="18"/>
          <w:szCs w:val="18"/>
        </w:rPr>
      </w:pPr>
      <w:r w:rsidRPr="003B4127">
        <w:rPr>
          <w:rFonts w:ascii="Marianne" w:hAnsi="Marianne"/>
        </w:rPr>
        <w:fldChar w:fldCharType="begin">
          <w:ffData>
            <w:name w:val="CaseACocher32"/>
            <w:enabled/>
            <w:calcOnExit w:val="0"/>
            <w:checkBox>
              <w:sizeAuto/>
              <w:default w:val="0"/>
            </w:checkBox>
          </w:ffData>
        </w:fldChar>
      </w:r>
      <w:bookmarkStart w:id="15" w:name="CaseACocher32"/>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5"/>
      <w:r w:rsidR="00A46FA7" w:rsidRPr="003B4127">
        <w:rPr>
          <w:rFonts w:ascii="Marianne" w:hAnsi="Marianne"/>
        </w:rPr>
        <w:tab/>
      </w:r>
      <w:r w:rsidR="00A46FA7" w:rsidRPr="003B4127">
        <w:rPr>
          <w:rFonts w:ascii="Marianne" w:hAnsi="Marianne" w:cs="Arial"/>
        </w:rPr>
        <w:t>pour signer, en leur nom et pour leur compte, les modifications ultérieures du marché public ou de l’accord-cadre ;</w:t>
      </w:r>
    </w:p>
    <w:p w14:paraId="0A19D686" w14:textId="77777777" w:rsidR="00A46FA7" w:rsidRPr="003B4127" w:rsidRDefault="00A46FA7" w:rsidP="00A556FD">
      <w:pPr>
        <w:tabs>
          <w:tab w:val="left" w:pos="851"/>
        </w:tabs>
        <w:rPr>
          <w:rFonts w:ascii="Marianne" w:hAnsi="Marianne" w:cs="Arial"/>
          <w:iCs/>
        </w:rPr>
      </w:pPr>
      <w:r w:rsidRPr="003B4127">
        <w:rPr>
          <w:rFonts w:ascii="Marianne" w:hAnsi="Marianne" w:cs="Arial"/>
          <w:i/>
          <w:sz w:val="18"/>
          <w:szCs w:val="18"/>
        </w:rPr>
        <w:lastRenderedPageBreak/>
        <w:tab/>
      </w:r>
      <w:r w:rsidRPr="003B4127">
        <w:rPr>
          <w:rFonts w:ascii="Marianne" w:hAnsi="Marianne" w:cs="Arial"/>
          <w:i/>
          <w:sz w:val="18"/>
          <w:szCs w:val="18"/>
        </w:rPr>
        <w:tab/>
      </w:r>
      <w:r w:rsidRPr="003B4127">
        <w:rPr>
          <w:rFonts w:ascii="Marianne" w:hAnsi="Marianne" w:cs="Arial"/>
          <w:i/>
          <w:sz w:val="18"/>
          <w:szCs w:val="18"/>
        </w:rPr>
        <w:tab/>
        <w:t>(joindre les pouvoirs en annexe du présent document.)</w:t>
      </w:r>
    </w:p>
    <w:p w14:paraId="1C47925F" w14:textId="77777777" w:rsidR="00A46FA7" w:rsidRPr="003B4127" w:rsidRDefault="00A46FA7" w:rsidP="00A556FD">
      <w:pPr>
        <w:tabs>
          <w:tab w:val="left" w:pos="851"/>
        </w:tabs>
        <w:rPr>
          <w:rFonts w:ascii="Marianne" w:hAnsi="Marianne" w:cs="Arial"/>
          <w:iCs/>
        </w:rPr>
      </w:pPr>
    </w:p>
    <w:p w14:paraId="00C70921" w14:textId="77777777" w:rsidR="00A46FA7" w:rsidRPr="003B4127" w:rsidRDefault="00A46FA7" w:rsidP="00A556FD">
      <w:pPr>
        <w:tabs>
          <w:tab w:val="left" w:pos="851"/>
        </w:tabs>
        <w:ind w:left="1134" w:hanging="850"/>
        <w:rPr>
          <w:rFonts w:ascii="Marianne" w:hAnsi="Marianne" w:cs="Arial"/>
          <w:i/>
          <w:sz w:val="18"/>
          <w:szCs w:val="18"/>
        </w:rPr>
      </w:pPr>
      <w:r w:rsidRPr="003B4127">
        <w:rPr>
          <w:rFonts w:ascii="Marianne" w:hAnsi="Marianne"/>
        </w:rPr>
        <w:tab/>
      </w:r>
      <w:r w:rsidR="004A60E1" w:rsidRPr="003B4127">
        <w:rPr>
          <w:rFonts w:ascii="Marianne" w:hAnsi="Marianne"/>
        </w:rPr>
        <w:fldChar w:fldCharType="begin">
          <w:ffData>
            <w:name w:val="CaseACocher33"/>
            <w:enabled/>
            <w:calcOnExit w:val="0"/>
            <w:checkBox>
              <w:sizeAuto/>
              <w:default w:val="0"/>
            </w:checkBox>
          </w:ffData>
        </w:fldChar>
      </w:r>
      <w:bookmarkStart w:id="16" w:name="CaseACocher33"/>
      <w:r w:rsidR="004A60E1" w:rsidRPr="003B4127">
        <w:rPr>
          <w:rFonts w:ascii="Marianne" w:hAnsi="Marianne"/>
        </w:rPr>
        <w:instrText xml:space="preserve"> FORMCHECKBOX </w:instrText>
      </w:r>
      <w:r w:rsidR="004A60E1" w:rsidRPr="003B4127">
        <w:rPr>
          <w:rFonts w:ascii="Marianne" w:hAnsi="Marianne"/>
        </w:rPr>
      </w:r>
      <w:r w:rsidR="004A60E1" w:rsidRPr="003B4127">
        <w:rPr>
          <w:rFonts w:ascii="Marianne" w:hAnsi="Marianne"/>
        </w:rPr>
        <w:fldChar w:fldCharType="separate"/>
      </w:r>
      <w:r w:rsidR="004A60E1" w:rsidRPr="003B4127">
        <w:rPr>
          <w:rFonts w:ascii="Marianne" w:hAnsi="Marianne"/>
        </w:rPr>
        <w:fldChar w:fldCharType="end"/>
      </w:r>
      <w:bookmarkEnd w:id="16"/>
      <w:r w:rsidRPr="003B4127">
        <w:rPr>
          <w:rFonts w:ascii="Marianne" w:hAnsi="Marianne" w:cs="Arial"/>
        </w:rPr>
        <w:tab/>
      </w:r>
      <w:r w:rsidR="00332ABE" w:rsidRPr="003B4127">
        <w:rPr>
          <w:rFonts w:ascii="Marianne" w:hAnsi="Marianne" w:cs="Arial"/>
        </w:rPr>
        <w:t xml:space="preserve">          </w:t>
      </w:r>
      <w:r w:rsidRPr="003B4127">
        <w:rPr>
          <w:rFonts w:ascii="Marianne" w:hAnsi="Marianne" w:cs="Arial"/>
        </w:rPr>
        <w:t>ont donné mandat au mandataire dans les conditions définies par les pouvoirs joints en annexe.</w:t>
      </w:r>
    </w:p>
    <w:p w14:paraId="6EB5D675" w14:textId="77777777" w:rsidR="00A46FA7" w:rsidRPr="003B4127" w:rsidRDefault="00A46FA7" w:rsidP="00A556FD">
      <w:pPr>
        <w:tabs>
          <w:tab w:val="left" w:pos="851"/>
        </w:tabs>
        <w:ind w:left="1134" w:hanging="850"/>
        <w:rPr>
          <w:rFonts w:ascii="Marianne" w:hAnsi="Marianne" w:cs="Arial"/>
          <w:i/>
          <w:sz w:val="18"/>
          <w:szCs w:val="18"/>
        </w:rPr>
      </w:pPr>
    </w:p>
    <w:p w14:paraId="50F12B6F" w14:textId="77777777" w:rsidR="00A46FA7" w:rsidRPr="003B4127" w:rsidRDefault="00A46FA7" w:rsidP="00A556FD">
      <w:pPr>
        <w:tabs>
          <w:tab w:val="left" w:pos="851"/>
        </w:tabs>
        <w:rPr>
          <w:rFonts w:ascii="Marianne" w:hAnsi="Marianne" w:cs="Arial"/>
          <w:i/>
          <w:sz w:val="18"/>
          <w:szCs w:val="18"/>
        </w:rPr>
      </w:pPr>
    </w:p>
    <w:p w14:paraId="4F1C1A1D" w14:textId="77777777" w:rsidR="00A46FA7" w:rsidRPr="003B4127" w:rsidRDefault="004A60E1" w:rsidP="00A556FD">
      <w:pPr>
        <w:tabs>
          <w:tab w:val="left" w:pos="851"/>
        </w:tabs>
        <w:rPr>
          <w:rFonts w:ascii="Marianne" w:hAnsi="Marianne" w:cs="Arial"/>
          <w:i/>
          <w:sz w:val="18"/>
          <w:szCs w:val="18"/>
        </w:rPr>
      </w:pPr>
      <w:r w:rsidRPr="003B4127">
        <w:rPr>
          <w:rFonts w:ascii="Marianne" w:hAnsi="Marianne"/>
        </w:rPr>
        <w:fldChar w:fldCharType="begin">
          <w:ffData>
            <w:name w:val="CaseACocher34"/>
            <w:enabled/>
            <w:calcOnExit w:val="0"/>
            <w:checkBox>
              <w:sizeAuto/>
              <w:default w:val="0"/>
            </w:checkBox>
          </w:ffData>
        </w:fldChar>
      </w:r>
      <w:bookmarkStart w:id="17" w:name="CaseACocher34"/>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7"/>
      <w:r w:rsidRPr="003B4127">
        <w:rPr>
          <w:rFonts w:ascii="Marianne" w:hAnsi="Marianne"/>
        </w:rPr>
        <w:t xml:space="preserve"> </w:t>
      </w:r>
      <w:r w:rsidR="00A46FA7" w:rsidRPr="003B4127">
        <w:rPr>
          <w:rFonts w:ascii="Marianne" w:hAnsi="Marianne" w:cs="Arial"/>
        </w:rPr>
        <w:t>Les membres du groupement, qui signent le présent acte d’engagement :</w:t>
      </w:r>
    </w:p>
    <w:p w14:paraId="0422ADBF" w14:textId="77777777" w:rsidR="00A46FA7" w:rsidRPr="003B4127" w:rsidRDefault="00A46FA7" w:rsidP="00A556FD">
      <w:pPr>
        <w:tabs>
          <w:tab w:val="left" w:pos="851"/>
        </w:tabs>
        <w:rPr>
          <w:rFonts w:ascii="Marianne" w:hAnsi="Marianne" w:cs="Arial"/>
        </w:rPr>
      </w:pPr>
      <w:r w:rsidRPr="003B4127">
        <w:rPr>
          <w:rFonts w:ascii="Marianne" w:hAnsi="Marianne" w:cs="Arial"/>
          <w:i/>
          <w:sz w:val="18"/>
          <w:szCs w:val="18"/>
        </w:rPr>
        <w:t>(Cocher la case correspondante.)</w:t>
      </w:r>
    </w:p>
    <w:p w14:paraId="41701862" w14:textId="77777777" w:rsidR="00A46FA7" w:rsidRPr="003B4127" w:rsidRDefault="00A46FA7" w:rsidP="00A556FD">
      <w:pPr>
        <w:tabs>
          <w:tab w:val="left" w:pos="851"/>
        </w:tabs>
        <w:rPr>
          <w:rFonts w:ascii="Marianne" w:hAnsi="Marianne" w:cs="Arial"/>
        </w:rPr>
      </w:pPr>
    </w:p>
    <w:p w14:paraId="04643096" w14:textId="77777777" w:rsidR="00A46FA7" w:rsidRPr="003B4127" w:rsidRDefault="004A60E1" w:rsidP="00A556FD">
      <w:pPr>
        <w:tabs>
          <w:tab w:val="left" w:pos="851"/>
        </w:tabs>
        <w:ind w:left="1701" w:hanging="850"/>
        <w:jc w:val="both"/>
        <w:rPr>
          <w:rFonts w:ascii="Marianne" w:hAnsi="Marianne" w:cs="Arial"/>
        </w:rPr>
      </w:pPr>
      <w:r w:rsidRPr="003B4127">
        <w:rPr>
          <w:rFonts w:ascii="Marianne" w:hAnsi="Marianne"/>
        </w:rPr>
        <w:fldChar w:fldCharType="begin">
          <w:ffData>
            <w:name w:val="CaseACocher35"/>
            <w:enabled/>
            <w:calcOnExit w:val="0"/>
            <w:checkBox>
              <w:sizeAuto/>
              <w:default w:val="0"/>
            </w:checkBox>
          </w:ffData>
        </w:fldChar>
      </w:r>
      <w:bookmarkStart w:id="18" w:name="CaseACocher35"/>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8"/>
      <w:r w:rsidR="00A46FA7" w:rsidRPr="003B4127">
        <w:rPr>
          <w:rFonts w:ascii="Marianne" w:hAnsi="Marianne"/>
        </w:rPr>
        <w:tab/>
      </w:r>
      <w:r w:rsidR="00A46FA7" w:rsidRPr="003B4127">
        <w:rPr>
          <w:rFonts w:ascii="Marianne" w:hAnsi="Marianne" w:cs="Arial"/>
        </w:rPr>
        <w:t>donnent mandat au mandataire, qui l’accepte, pour les rep</w:t>
      </w:r>
      <w:r w:rsidR="009350B2" w:rsidRPr="003B4127">
        <w:rPr>
          <w:rFonts w:ascii="Marianne" w:hAnsi="Marianne" w:cs="Arial"/>
        </w:rPr>
        <w:t xml:space="preserve">résenter vis-à-vis du pouvoir </w:t>
      </w:r>
      <w:r w:rsidR="00805896" w:rsidRPr="003B4127">
        <w:rPr>
          <w:rFonts w:ascii="Marianne" w:hAnsi="Marianne" w:cs="Arial"/>
        </w:rPr>
        <w:t>adjudicateur</w:t>
      </w:r>
      <w:r w:rsidR="00A46FA7" w:rsidRPr="003B4127">
        <w:rPr>
          <w:rFonts w:ascii="Marianne" w:hAnsi="Marianne" w:cs="Arial"/>
        </w:rPr>
        <w:t xml:space="preserve"> et pour coordonner l’ensemble des prestations ;</w:t>
      </w:r>
    </w:p>
    <w:p w14:paraId="12A89AD3" w14:textId="77777777" w:rsidR="00A46FA7" w:rsidRPr="003B4127" w:rsidRDefault="00A46FA7" w:rsidP="00A556FD">
      <w:pPr>
        <w:tabs>
          <w:tab w:val="left" w:pos="851"/>
        </w:tabs>
        <w:ind w:left="1701" w:hanging="850"/>
        <w:jc w:val="both"/>
        <w:rPr>
          <w:rFonts w:ascii="Marianne" w:hAnsi="Marianne" w:cs="Arial"/>
        </w:rPr>
      </w:pPr>
    </w:p>
    <w:p w14:paraId="69484A32" w14:textId="77777777" w:rsidR="00A46FA7" w:rsidRPr="003B4127" w:rsidRDefault="004A60E1" w:rsidP="00A556FD">
      <w:pPr>
        <w:tabs>
          <w:tab w:val="left" w:pos="851"/>
        </w:tabs>
        <w:ind w:left="1701" w:hanging="850"/>
        <w:jc w:val="both"/>
        <w:rPr>
          <w:rFonts w:ascii="Marianne" w:hAnsi="Marianne" w:cs="Arial"/>
          <w:iCs/>
        </w:rPr>
      </w:pPr>
      <w:r w:rsidRPr="003B4127">
        <w:rPr>
          <w:rFonts w:ascii="Marianne" w:hAnsi="Marianne"/>
        </w:rPr>
        <w:fldChar w:fldCharType="begin">
          <w:ffData>
            <w:name w:val="CaseACocher36"/>
            <w:enabled/>
            <w:calcOnExit w:val="0"/>
            <w:checkBox>
              <w:sizeAuto/>
              <w:default w:val="0"/>
            </w:checkBox>
          </w:ffData>
        </w:fldChar>
      </w:r>
      <w:bookmarkStart w:id="19" w:name="CaseACocher36"/>
      <w:r w:rsidRPr="003B4127">
        <w:rPr>
          <w:rFonts w:ascii="Marianne" w:hAnsi="Marianne"/>
        </w:rPr>
        <w:instrText xml:space="preserve"> FORMCHECKBOX </w:instrText>
      </w:r>
      <w:r w:rsidRPr="003B4127">
        <w:rPr>
          <w:rFonts w:ascii="Marianne" w:hAnsi="Marianne"/>
        </w:rPr>
      </w:r>
      <w:r w:rsidRPr="003B4127">
        <w:rPr>
          <w:rFonts w:ascii="Marianne" w:hAnsi="Marianne"/>
        </w:rPr>
        <w:fldChar w:fldCharType="separate"/>
      </w:r>
      <w:r w:rsidRPr="003B4127">
        <w:rPr>
          <w:rFonts w:ascii="Marianne" w:hAnsi="Marianne"/>
        </w:rPr>
        <w:fldChar w:fldCharType="end"/>
      </w:r>
      <w:bookmarkEnd w:id="19"/>
      <w:r w:rsidR="00A46FA7" w:rsidRPr="003B4127">
        <w:rPr>
          <w:rFonts w:ascii="Marianne" w:hAnsi="Marianne" w:cs="Arial"/>
        </w:rPr>
        <w:tab/>
        <w:t>donnent mandat au mandataire, qui l’accepte, pour signer, en leur nom et pour leur compte, les modifications ultérieures du marché ou de l’accord-cadre ;</w:t>
      </w:r>
    </w:p>
    <w:p w14:paraId="15534D30" w14:textId="77777777" w:rsidR="00A46FA7" w:rsidRPr="003B4127" w:rsidRDefault="00A46FA7" w:rsidP="00A556FD">
      <w:pPr>
        <w:tabs>
          <w:tab w:val="left" w:pos="851"/>
        </w:tabs>
        <w:rPr>
          <w:rFonts w:ascii="Marianne" w:hAnsi="Marianne" w:cs="Arial"/>
          <w:iCs/>
        </w:rPr>
      </w:pPr>
    </w:p>
    <w:p w14:paraId="37C4E8EE" w14:textId="77777777" w:rsidR="00A46FA7" w:rsidRPr="003B4127" w:rsidRDefault="00A46FA7" w:rsidP="00A556FD">
      <w:pPr>
        <w:tabs>
          <w:tab w:val="left" w:pos="851"/>
        </w:tabs>
        <w:ind w:left="1134" w:hanging="850"/>
        <w:rPr>
          <w:rFonts w:ascii="Marianne" w:hAnsi="Marianne" w:cs="Arial"/>
          <w:i/>
          <w:sz w:val="18"/>
          <w:szCs w:val="18"/>
        </w:rPr>
      </w:pPr>
      <w:r w:rsidRPr="003B4127">
        <w:rPr>
          <w:rFonts w:ascii="Marianne" w:hAnsi="Marianne"/>
        </w:rPr>
        <w:tab/>
      </w:r>
      <w:r w:rsidR="004A60E1" w:rsidRPr="003B4127">
        <w:rPr>
          <w:rFonts w:ascii="Marianne" w:hAnsi="Marianne"/>
        </w:rPr>
        <w:fldChar w:fldCharType="begin">
          <w:ffData>
            <w:name w:val="CaseACocher37"/>
            <w:enabled/>
            <w:calcOnExit w:val="0"/>
            <w:checkBox>
              <w:sizeAuto/>
              <w:default w:val="0"/>
            </w:checkBox>
          </w:ffData>
        </w:fldChar>
      </w:r>
      <w:bookmarkStart w:id="20" w:name="CaseACocher37"/>
      <w:r w:rsidR="004A60E1" w:rsidRPr="003B4127">
        <w:rPr>
          <w:rFonts w:ascii="Marianne" w:hAnsi="Marianne"/>
        </w:rPr>
        <w:instrText xml:space="preserve"> FORMCHECKBOX </w:instrText>
      </w:r>
      <w:r w:rsidR="004A60E1" w:rsidRPr="003B4127">
        <w:rPr>
          <w:rFonts w:ascii="Marianne" w:hAnsi="Marianne"/>
        </w:rPr>
      </w:r>
      <w:r w:rsidR="004A60E1" w:rsidRPr="003B4127">
        <w:rPr>
          <w:rFonts w:ascii="Marianne" w:hAnsi="Marianne"/>
        </w:rPr>
        <w:fldChar w:fldCharType="separate"/>
      </w:r>
      <w:r w:rsidR="004A60E1" w:rsidRPr="003B4127">
        <w:rPr>
          <w:rFonts w:ascii="Marianne" w:hAnsi="Marianne"/>
        </w:rPr>
        <w:fldChar w:fldCharType="end"/>
      </w:r>
      <w:bookmarkEnd w:id="20"/>
      <w:r w:rsidR="00332ABE" w:rsidRPr="003B4127">
        <w:rPr>
          <w:rFonts w:ascii="Marianne" w:hAnsi="Marianne"/>
        </w:rPr>
        <w:t xml:space="preserve"> </w:t>
      </w:r>
      <w:r w:rsidRPr="003B4127">
        <w:rPr>
          <w:rFonts w:ascii="Marianne" w:hAnsi="Marianne" w:cs="Arial"/>
        </w:rPr>
        <w:tab/>
        <w:t>donnent mandat au mandataire dans les conditions définies ci-dessous :</w:t>
      </w:r>
    </w:p>
    <w:p w14:paraId="42FC637B" w14:textId="4F616434" w:rsidR="00255E21" w:rsidRDefault="00A46FA7" w:rsidP="003B4127">
      <w:pPr>
        <w:tabs>
          <w:tab w:val="left" w:pos="851"/>
        </w:tabs>
        <w:ind w:left="1134" w:hanging="850"/>
        <w:rPr>
          <w:rFonts w:ascii="Marianne" w:hAnsi="Marianne" w:cs="Arial"/>
          <w:i/>
          <w:sz w:val="18"/>
          <w:szCs w:val="18"/>
        </w:rPr>
      </w:pPr>
      <w:r w:rsidRPr="003B4127">
        <w:rPr>
          <w:rFonts w:ascii="Marianne" w:hAnsi="Marianne" w:cs="Arial"/>
          <w:i/>
          <w:sz w:val="18"/>
          <w:szCs w:val="18"/>
        </w:rPr>
        <w:tab/>
      </w:r>
      <w:r w:rsidRPr="003B4127">
        <w:rPr>
          <w:rFonts w:ascii="Marianne" w:hAnsi="Marianne" w:cs="Arial"/>
          <w:i/>
          <w:sz w:val="18"/>
          <w:szCs w:val="18"/>
        </w:rPr>
        <w:tab/>
      </w:r>
      <w:r w:rsidRPr="003B4127">
        <w:rPr>
          <w:rFonts w:ascii="Marianne" w:hAnsi="Marianne" w:cs="Arial"/>
          <w:i/>
          <w:sz w:val="18"/>
          <w:szCs w:val="18"/>
        </w:rPr>
        <w:tab/>
        <w:t>(Donner des précisions sur l’étendue du mandat.</w:t>
      </w:r>
    </w:p>
    <w:p w14:paraId="567764AF" w14:textId="77777777" w:rsidR="003B4127" w:rsidRPr="003B4127" w:rsidRDefault="003B4127" w:rsidP="003B4127">
      <w:pPr>
        <w:tabs>
          <w:tab w:val="left" w:pos="851"/>
        </w:tabs>
        <w:rPr>
          <w:rFonts w:ascii="Marianne" w:hAnsi="Marianne" w:cs="Arial"/>
        </w:rPr>
      </w:pPr>
    </w:p>
    <w:p w14:paraId="67812CF0" w14:textId="77777777" w:rsidR="00255E21" w:rsidRPr="003B4127" w:rsidRDefault="00255E21" w:rsidP="00A556FD">
      <w:pPr>
        <w:tabs>
          <w:tab w:val="left" w:pos="851"/>
        </w:tabs>
        <w:rPr>
          <w:rFonts w:ascii="Marianne" w:hAnsi="Marianne" w:cs="Arial"/>
        </w:rPr>
      </w:pPr>
    </w:p>
    <w:p w14:paraId="61A5E96C" w14:textId="77777777" w:rsidR="00A46FA7" w:rsidRPr="003B4127" w:rsidRDefault="00A46FA7" w:rsidP="00A556FD">
      <w:pPr>
        <w:tabs>
          <w:tab w:val="left" w:pos="851"/>
        </w:tabs>
        <w:rPr>
          <w:rFonts w:ascii="Marianne" w:hAnsi="Marianne" w:cs="Arial"/>
        </w:rPr>
      </w:pPr>
    </w:p>
    <w:tbl>
      <w:tblPr>
        <w:tblW w:w="0" w:type="auto"/>
        <w:tblInd w:w="-50" w:type="dxa"/>
        <w:tblLayout w:type="fixed"/>
        <w:tblLook w:val="0000" w:firstRow="0" w:lastRow="0" w:firstColumn="0" w:lastColumn="0" w:noHBand="0" w:noVBand="0"/>
      </w:tblPr>
      <w:tblGrid>
        <w:gridCol w:w="4644"/>
        <w:gridCol w:w="2694"/>
        <w:gridCol w:w="3076"/>
      </w:tblGrid>
      <w:tr w:rsidR="00A46FA7" w:rsidRPr="003B4127" w14:paraId="5792F62D" w14:textId="77777777">
        <w:tc>
          <w:tcPr>
            <w:tcW w:w="4644" w:type="dxa"/>
            <w:tcBorders>
              <w:top w:val="single" w:sz="4" w:space="0" w:color="000000"/>
              <w:left w:val="single" w:sz="4" w:space="0" w:color="000000"/>
              <w:bottom w:val="single" w:sz="4" w:space="0" w:color="000000"/>
            </w:tcBorders>
            <w:shd w:val="clear" w:color="auto" w:fill="auto"/>
            <w:vAlign w:val="center"/>
          </w:tcPr>
          <w:p w14:paraId="34F8C634" w14:textId="77777777" w:rsidR="00A46FA7" w:rsidRPr="003B4127" w:rsidRDefault="00A46FA7" w:rsidP="00A556FD">
            <w:pPr>
              <w:tabs>
                <w:tab w:val="left" w:pos="851"/>
              </w:tabs>
              <w:jc w:val="center"/>
              <w:rPr>
                <w:rFonts w:ascii="Marianne" w:hAnsi="Marianne" w:cs="Arial"/>
                <w:b/>
                <w:bCs/>
              </w:rPr>
            </w:pPr>
            <w:r w:rsidRPr="003B4127">
              <w:rPr>
                <w:rFonts w:ascii="Marianne" w:hAnsi="Marianne" w:cs="Arial"/>
                <w:b/>
                <w:bCs/>
              </w:rPr>
              <w:t>Nom, prénom et qualité</w:t>
            </w:r>
          </w:p>
          <w:p w14:paraId="46D876EE"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9577195"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Lieu et date de signature</w:t>
            </w:r>
          </w:p>
        </w:tc>
        <w:tc>
          <w:tcPr>
            <w:tcW w:w="30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D5B43" w14:textId="77777777" w:rsidR="00A46FA7" w:rsidRPr="003B4127" w:rsidRDefault="00A46FA7" w:rsidP="00A556FD">
            <w:pPr>
              <w:tabs>
                <w:tab w:val="left" w:pos="851"/>
              </w:tabs>
              <w:jc w:val="center"/>
              <w:rPr>
                <w:rFonts w:ascii="Marianne" w:hAnsi="Marianne"/>
              </w:rPr>
            </w:pPr>
            <w:r w:rsidRPr="003B4127">
              <w:rPr>
                <w:rFonts w:ascii="Marianne" w:hAnsi="Marianne" w:cs="Arial"/>
                <w:b/>
                <w:bCs/>
              </w:rPr>
              <w:t>Signature</w:t>
            </w:r>
          </w:p>
        </w:tc>
      </w:tr>
      <w:tr w:rsidR="00A46FA7" w:rsidRPr="003B4127" w14:paraId="15060004" w14:textId="77777777">
        <w:trPr>
          <w:trHeight w:val="1021"/>
        </w:trPr>
        <w:tc>
          <w:tcPr>
            <w:tcW w:w="4644" w:type="dxa"/>
            <w:tcBorders>
              <w:top w:val="single" w:sz="4" w:space="0" w:color="000000"/>
              <w:left w:val="single" w:sz="4" w:space="0" w:color="000000"/>
            </w:tcBorders>
            <w:shd w:val="clear" w:color="auto" w:fill="CCFFFF"/>
          </w:tcPr>
          <w:p w14:paraId="3BFAF836" w14:textId="77777777" w:rsidR="00A46FA7" w:rsidRPr="003B4127" w:rsidRDefault="00A46FA7" w:rsidP="00A556FD">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2610FD9F" w14:textId="77777777" w:rsidR="00A46FA7" w:rsidRPr="003B4127" w:rsidRDefault="00A46FA7" w:rsidP="00A556FD">
            <w:pPr>
              <w:tabs>
                <w:tab w:val="left" w:pos="851"/>
              </w:tabs>
              <w:snapToGrid w:val="0"/>
              <w:jc w:val="both"/>
              <w:rPr>
                <w:rFonts w:ascii="Marianne" w:hAnsi="Marianne" w:cs="Arial"/>
                <w:b/>
                <w:bCs/>
              </w:rPr>
            </w:pPr>
          </w:p>
        </w:tc>
        <w:tc>
          <w:tcPr>
            <w:tcW w:w="3076" w:type="dxa"/>
            <w:tcBorders>
              <w:top w:val="single" w:sz="4" w:space="0" w:color="000000"/>
              <w:left w:val="single" w:sz="4" w:space="0" w:color="000000"/>
              <w:right w:val="single" w:sz="4" w:space="0" w:color="000000"/>
            </w:tcBorders>
            <w:shd w:val="clear" w:color="auto" w:fill="CCFFFF"/>
          </w:tcPr>
          <w:p w14:paraId="74DE739B" w14:textId="77777777" w:rsidR="00A46FA7" w:rsidRPr="003B4127" w:rsidRDefault="00A46FA7" w:rsidP="00A556FD">
            <w:pPr>
              <w:tabs>
                <w:tab w:val="left" w:pos="851"/>
              </w:tabs>
              <w:snapToGrid w:val="0"/>
              <w:jc w:val="both"/>
              <w:rPr>
                <w:rFonts w:ascii="Marianne" w:hAnsi="Marianne" w:cs="Arial"/>
                <w:b/>
                <w:bCs/>
              </w:rPr>
            </w:pPr>
          </w:p>
        </w:tc>
      </w:tr>
      <w:tr w:rsidR="00A46FA7" w:rsidRPr="003B4127" w14:paraId="6D72BC78" w14:textId="77777777">
        <w:trPr>
          <w:trHeight w:val="1021"/>
        </w:trPr>
        <w:tc>
          <w:tcPr>
            <w:tcW w:w="4644" w:type="dxa"/>
            <w:tcBorders>
              <w:left w:val="single" w:sz="4" w:space="0" w:color="000000"/>
            </w:tcBorders>
            <w:shd w:val="clear" w:color="auto" w:fill="auto"/>
          </w:tcPr>
          <w:p w14:paraId="223B52ED" w14:textId="77777777" w:rsidR="00A46FA7" w:rsidRPr="003B4127" w:rsidRDefault="00A46FA7" w:rsidP="00A556F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58E90DC9" w14:textId="77777777" w:rsidR="00A46FA7" w:rsidRPr="003B4127" w:rsidRDefault="00A46FA7" w:rsidP="00A556FD">
            <w:pPr>
              <w:tabs>
                <w:tab w:val="left" w:pos="851"/>
              </w:tabs>
              <w:snapToGrid w:val="0"/>
              <w:jc w:val="both"/>
              <w:rPr>
                <w:rFonts w:ascii="Marianne" w:hAnsi="Marianne" w:cs="Arial"/>
                <w:b/>
                <w:bCs/>
              </w:rPr>
            </w:pPr>
          </w:p>
        </w:tc>
        <w:tc>
          <w:tcPr>
            <w:tcW w:w="3076" w:type="dxa"/>
            <w:tcBorders>
              <w:left w:val="single" w:sz="4" w:space="0" w:color="000000"/>
              <w:right w:val="single" w:sz="4" w:space="0" w:color="000000"/>
            </w:tcBorders>
            <w:shd w:val="clear" w:color="auto" w:fill="auto"/>
          </w:tcPr>
          <w:p w14:paraId="7FC2C0FE" w14:textId="77777777" w:rsidR="00A46FA7" w:rsidRPr="003B4127" w:rsidRDefault="00A46FA7" w:rsidP="00A556FD">
            <w:pPr>
              <w:tabs>
                <w:tab w:val="left" w:pos="851"/>
              </w:tabs>
              <w:snapToGrid w:val="0"/>
              <w:jc w:val="both"/>
              <w:rPr>
                <w:rFonts w:ascii="Marianne" w:hAnsi="Marianne" w:cs="Arial"/>
                <w:b/>
                <w:bCs/>
              </w:rPr>
            </w:pPr>
          </w:p>
        </w:tc>
      </w:tr>
      <w:tr w:rsidR="00A46FA7" w:rsidRPr="003B4127" w14:paraId="6DB762D1" w14:textId="77777777">
        <w:trPr>
          <w:trHeight w:val="1021"/>
        </w:trPr>
        <w:tc>
          <w:tcPr>
            <w:tcW w:w="4644" w:type="dxa"/>
            <w:tcBorders>
              <w:left w:val="single" w:sz="4" w:space="0" w:color="000000"/>
            </w:tcBorders>
            <w:shd w:val="clear" w:color="auto" w:fill="CCFFFF"/>
          </w:tcPr>
          <w:p w14:paraId="65B52C85" w14:textId="77777777" w:rsidR="00A46FA7" w:rsidRPr="003B4127" w:rsidRDefault="00A46FA7" w:rsidP="00A556FD">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7279DDEE" w14:textId="77777777" w:rsidR="00A46FA7" w:rsidRPr="003B4127" w:rsidRDefault="00A46FA7" w:rsidP="00A556FD">
            <w:pPr>
              <w:tabs>
                <w:tab w:val="left" w:pos="851"/>
              </w:tabs>
              <w:snapToGrid w:val="0"/>
              <w:jc w:val="both"/>
              <w:rPr>
                <w:rFonts w:ascii="Marianne" w:hAnsi="Marianne" w:cs="Arial"/>
                <w:b/>
                <w:bCs/>
              </w:rPr>
            </w:pPr>
          </w:p>
        </w:tc>
        <w:tc>
          <w:tcPr>
            <w:tcW w:w="3076" w:type="dxa"/>
            <w:tcBorders>
              <w:left w:val="single" w:sz="4" w:space="0" w:color="000000"/>
              <w:right w:val="single" w:sz="4" w:space="0" w:color="000000"/>
            </w:tcBorders>
            <w:shd w:val="clear" w:color="auto" w:fill="CCFFFF"/>
          </w:tcPr>
          <w:p w14:paraId="4843D7B7" w14:textId="77777777" w:rsidR="00A46FA7" w:rsidRPr="003B4127" w:rsidRDefault="00A46FA7" w:rsidP="00A556FD">
            <w:pPr>
              <w:tabs>
                <w:tab w:val="left" w:pos="851"/>
              </w:tabs>
              <w:snapToGrid w:val="0"/>
              <w:jc w:val="both"/>
              <w:rPr>
                <w:rFonts w:ascii="Marianne" w:hAnsi="Marianne" w:cs="Arial"/>
                <w:b/>
                <w:bCs/>
              </w:rPr>
            </w:pPr>
          </w:p>
        </w:tc>
      </w:tr>
      <w:tr w:rsidR="00A46FA7" w:rsidRPr="003B4127" w14:paraId="5F9067CE" w14:textId="77777777">
        <w:trPr>
          <w:trHeight w:val="1021"/>
        </w:trPr>
        <w:tc>
          <w:tcPr>
            <w:tcW w:w="4644" w:type="dxa"/>
            <w:tcBorders>
              <w:left w:val="single" w:sz="4" w:space="0" w:color="000000"/>
            </w:tcBorders>
            <w:shd w:val="clear" w:color="auto" w:fill="auto"/>
          </w:tcPr>
          <w:p w14:paraId="2F56D5E0" w14:textId="77777777" w:rsidR="00A46FA7" w:rsidRPr="003B4127" w:rsidRDefault="00A46FA7" w:rsidP="00A556FD">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3157C639" w14:textId="77777777" w:rsidR="00A46FA7" w:rsidRPr="003B4127" w:rsidRDefault="00A46FA7" w:rsidP="00A556FD">
            <w:pPr>
              <w:tabs>
                <w:tab w:val="left" w:pos="851"/>
              </w:tabs>
              <w:snapToGrid w:val="0"/>
              <w:jc w:val="both"/>
              <w:rPr>
                <w:rFonts w:ascii="Marianne" w:hAnsi="Marianne" w:cs="Arial"/>
                <w:b/>
                <w:bCs/>
              </w:rPr>
            </w:pPr>
          </w:p>
        </w:tc>
        <w:tc>
          <w:tcPr>
            <w:tcW w:w="3076" w:type="dxa"/>
            <w:tcBorders>
              <w:left w:val="single" w:sz="4" w:space="0" w:color="000000"/>
              <w:right w:val="single" w:sz="4" w:space="0" w:color="000000"/>
            </w:tcBorders>
            <w:shd w:val="clear" w:color="auto" w:fill="auto"/>
          </w:tcPr>
          <w:p w14:paraId="0F5C3600" w14:textId="77777777" w:rsidR="00A46FA7" w:rsidRPr="003B4127" w:rsidRDefault="00A46FA7" w:rsidP="00A556FD">
            <w:pPr>
              <w:tabs>
                <w:tab w:val="left" w:pos="851"/>
              </w:tabs>
              <w:snapToGrid w:val="0"/>
              <w:jc w:val="both"/>
              <w:rPr>
                <w:rFonts w:ascii="Marianne" w:hAnsi="Marianne" w:cs="Arial"/>
                <w:b/>
                <w:bCs/>
              </w:rPr>
            </w:pPr>
          </w:p>
        </w:tc>
      </w:tr>
      <w:tr w:rsidR="00A46FA7" w:rsidRPr="003B4127" w14:paraId="49699D69" w14:textId="77777777">
        <w:trPr>
          <w:trHeight w:val="1021"/>
        </w:trPr>
        <w:tc>
          <w:tcPr>
            <w:tcW w:w="4644" w:type="dxa"/>
            <w:tcBorders>
              <w:left w:val="single" w:sz="4" w:space="0" w:color="000000"/>
              <w:bottom w:val="single" w:sz="4" w:space="0" w:color="000000"/>
            </w:tcBorders>
            <w:shd w:val="clear" w:color="auto" w:fill="CCFFFF"/>
          </w:tcPr>
          <w:p w14:paraId="41EB2074" w14:textId="77777777" w:rsidR="00A46FA7" w:rsidRPr="003B4127" w:rsidRDefault="00A46FA7" w:rsidP="00A556FD">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7448DB14" w14:textId="77777777" w:rsidR="00A46FA7" w:rsidRPr="003B4127" w:rsidRDefault="00A46FA7" w:rsidP="00A556FD">
            <w:pPr>
              <w:tabs>
                <w:tab w:val="left" w:pos="851"/>
              </w:tabs>
              <w:snapToGrid w:val="0"/>
              <w:jc w:val="both"/>
              <w:rPr>
                <w:rFonts w:ascii="Marianne" w:hAnsi="Marianne" w:cs="Arial"/>
                <w:b/>
                <w:bCs/>
              </w:rPr>
            </w:pPr>
          </w:p>
        </w:tc>
        <w:tc>
          <w:tcPr>
            <w:tcW w:w="3076" w:type="dxa"/>
            <w:tcBorders>
              <w:left w:val="single" w:sz="4" w:space="0" w:color="000000"/>
              <w:bottom w:val="single" w:sz="4" w:space="0" w:color="000000"/>
              <w:right w:val="single" w:sz="4" w:space="0" w:color="000000"/>
            </w:tcBorders>
            <w:shd w:val="clear" w:color="auto" w:fill="CCFFFF"/>
          </w:tcPr>
          <w:p w14:paraId="2A097F69" w14:textId="77777777" w:rsidR="00A46FA7" w:rsidRPr="003B4127" w:rsidRDefault="00A46FA7" w:rsidP="00A556FD">
            <w:pPr>
              <w:tabs>
                <w:tab w:val="left" w:pos="851"/>
              </w:tabs>
              <w:snapToGrid w:val="0"/>
              <w:jc w:val="both"/>
              <w:rPr>
                <w:rFonts w:ascii="Marianne" w:hAnsi="Marianne" w:cs="Arial"/>
                <w:b/>
                <w:bCs/>
              </w:rPr>
            </w:pPr>
          </w:p>
        </w:tc>
      </w:tr>
    </w:tbl>
    <w:p w14:paraId="73C89CCF" w14:textId="77777777" w:rsidR="00A46FA7" w:rsidRPr="003B4127" w:rsidRDefault="00A46FA7" w:rsidP="00A556FD">
      <w:pPr>
        <w:tabs>
          <w:tab w:val="left" w:pos="851"/>
        </w:tabs>
        <w:jc w:val="both"/>
        <w:rPr>
          <w:rFonts w:ascii="Marianne" w:hAnsi="Marianne" w:cs="Arial"/>
        </w:rPr>
      </w:pPr>
      <w:r w:rsidRPr="003B4127">
        <w:rPr>
          <w:rFonts w:ascii="Marianne" w:hAnsi="Marianne" w:cs="Arial"/>
          <w:sz w:val="18"/>
          <w:szCs w:val="18"/>
        </w:rPr>
        <w:t>(*) Le signataire doit avoir le pouvoir d’engager la personne qu’il représente.</w:t>
      </w:r>
    </w:p>
    <w:p w14:paraId="72349EF7" w14:textId="77777777" w:rsidR="00A46FA7" w:rsidRPr="003B4127" w:rsidRDefault="00A46FA7" w:rsidP="00A556FD">
      <w:pPr>
        <w:tabs>
          <w:tab w:val="left" w:pos="851"/>
        </w:tabs>
        <w:rPr>
          <w:rFonts w:ascii="Marianne" w:hAnsi="Marianne" w:cs="Arial"/>
        </w:rPr>
      </w:pPr>
    </w:p>
    <w:p w14:paraId="2C1D5A1C" w14:textId="77777777" w:rsidR="00255E21" w:rsidRPr="003B4127" w:rsidRDefault="00255E21" w:rsidP="00A556FD">
      <w:pPr>
        <w:tabs>
          <w:tab w:val="left" w:pos="851"/>
        </w:tabs>
        <w:rPr>
          <w:rFonts w:ascii="Marianne" w:hAnsi="Marianne" w:cs="Arial"/>
        </w:rPr>
      </w:pPr>
    </w:p>
    <w:p w14:paraId="7D16B1F2" w14:textId="77777777" w:rsidR="00A46FA7" w:rsidRPr="003B4127" w:rsidRDefault="00A46FA7" w:rsidP="00A556FD">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A46FA7" w:rsidRPr="003B4127" w14:paraId="4FEC5BE8" w14:textId="77777777">
        <w:tc>
          <w:tcPr>
            <w:tcW w:w="10277" w:type="dxa"/>
            <w:shd w:val="clear" w:color="auto" w:fill="66CCFF"/>
          </w:tcPr>
          <w:p w14:paraId="6AB57F95" w14:textId="77777777" w:rsidR="00A46FA7" w:rsidRPr="003B4127" w:rsidRDefault="00A46FA7" w:rsidP="00A556FD">
            <w:pPr>
              <w:pStyle w:val="Titre4"/>
              <w:tabs>
                <w:tab w:val="left" w:pos="851"/>
              </w:tabs>
              <w:rPr>
                <w:rFonts w:ascii="Marianne" w:hAnsi="Marianne"/>
              </w:rPr>
            </w:pPr>
            <w:r w:rsidRPr="003B4127">
              <w:rPr>
                <w:rFonts w:ascii="Marianne" w:hAnsi="Marianne"/>
                <w:sz w:val="22"/>
                <w:szCs w:val="22"/>
              </w:rPr>
              <w:t>D - Identific</w:t>
            </w:r>
            <w:r w:rsidR="009350B2" w:rsidRPr="003B4127">
              <w:rPr>
                <w:rFonts w:ascii="Marianne" w:hAnsi="Marianne"/>
                <w:sz w:val="22"/>
                <w:szCs w:val="22"/>
              </w:rPr>
              <w:t>ation et signature du pouvoir adjudicateur</w:t>
            </w:r>
          </w:p>
        </w:tc>
      </w:tr>
    </w:tbl>
    <w:p w14:paraId="33579BA1" w14:textId="77777777" w:rsidR="00A46FA7" w:rsidRPr="003B4127" w:rsidRDefault="00A46FA7" w:rsidP="00A556FD">
      <w:pPr>
        <w:tabs>
          <w:tab w:val="left" w:pos="851"/>
        </w:tabs>
        <w:rPr>
          <w:rFonts w:ascii="Marianne" w:hAnsi="Marianne"/>
        </w:rPr>
      </w:pPr>
    </w:p>
    <w:p w14:paraId="42FA4E0C" w14:textId="77777777" w:rsidR="00A46FA7" w:rsidRPr="003B4127" w:rsidRDefault="004A60E1" w:rsidP="00A556FD">
      <w:pPr>
        <w:pStyle w:val="Titre1"/>
        <w:numPr>
          <w:ilvl w:val="0"/>
          <w:numId w:val="0"/>
        </w:numPr>
        <w:tabs>
          <w:tab w:val="left" w:pos="567"/>
          <w:tab w:val="left" w:pos="851"/>
        </w:tabs>
        <w:ind w:left="-432"/>
        <w:jc w:val="both"/>
        <w:rPr>
          <w:rFonts w:ascii="Marianne" w:hAnsi="Marianne" w:cs="Arial"/>
          <w:b w:val="0"/>
          <w:bCs/>
          <w:i/>
          <w:iCs/>
          <w:sz w:val="18"/>
          <w:szCs w:val="18"/>
        </w:rPr>
      </w:pPr>
      <w:r w:rsidRPr="003B4127">
        <w:rPr>
          <w:rFonts w:ascii="Marianne" w:eastAsia="Wingdings" w:hAnsi="Marianne" w:cs="Wingdings"/>
          <w:b w:val="0"/>
          <w:color w:val="66CCFF"/>
          <w:spacing w:val="-10"/>
        </w:rPr>
        <w:t></w:t>
      </w:r>
      <w:r w:rsidRPr="003B4127">
        <w:rPr>
          <w:rFonts w:ascii="Marianne" w:eastAsia="Wingdings" w:hAnsi="Marianne" w:cs="Wingdings"/>
          <w:b w:val="0"/>
          <w:color w:val="66CCFF"/>
          <w:spacing w:val="-10"/>
        </w:rPr>
        <w:t></w:t>
      </w:r>
      <w:r w:rsidR="00A46FA7" w:rsidRPr="003B4127">
        <w:rPr>
          <w:rFonts w:ascii="Marianne" w:eastAsia="Wingdings" w:hAnsi="Marianne" w:cs="Wingdings"/>
          <w:b w:val="0"/>
          <w:color w:val="66CCFF"/>
          <w:spacing w:val="-10"/>
        </w:rPr>
        <w:t></w:t>
      </w:r>
      <w:r w:rsidR="00A46FA7" w:rsidRPr="003B4127">
        <w:rPr>
          <w:rFonts w:ascii="Marianne" w:eastAsia="Arial" w:hAnsi="Marianne" w:cs="Arial"/>
          <w:spacing w:val="-10"/>
        </w:rPr>
        <w:t xml:space="preserve">  </w:t>
      </w:r>
      <w:r w:rsidR="009350B2" w:rsidRPr="003B4127">
        <w:rPr>
          <w:rFonts w:ascii="Marianne" w:hAnsi="Marianne" w:cs="Arial"/>
          <w:b w:val="0"/>
          <w:bCs/>
          <w:iCs/>
        </w:rPr>
        <w:t>Désignation du pouvoir adjudicateur</w:t>
      </w:r>
      <w:r w:rsidR="00A46FA7" w:rsidRPr="003B4127">
        <w:rPr>
          <w:rFonts w:ascii="Marianne" w:hAnsi="Marianne" w:cs="Arial"/>
          <w:b w:val="0"/>
          <w:bCs/>
          <w:iCs/>
        </w:rPr>
        <w:t> :</w:t>
      </w:r>
    </w:p>
    <w:p w14:paraId="1791050B" w14:textId="77777777" w:rsidR="00A46FA7" w:rsidRPr="003B4127" w:rsidRDefault="00A46FA7" w:rsidP="00A556FD">
      <w:pPr>
        <w:pStyle w:val="Titre1"/>
        <w:tabs>
          <w:tab w:val="left" w:pos="851"/>
        </w:tabs>
        <w:ind w:left="0" w:hanging="432"/>
        <w:jc w:val="both"/>
        <w:rPr>
          <w:rFonts w:ascii="Marianne" w:hAnsi="Marianne" w:cs="Arial"/>
        </w:rPr>
      </w:pPr>
    </w:p>
    <w:p w14:paraId="317B32F1" w14:textId="77777777" w:rsidR="00AF49A1" w:rsidRPr="003B4127" w:rsidRDefault="00AF49A1" w:rsidP="00AF49A1">
      <w:pPr>
        <w:pStyle w:val="En-tte"/>
        <w:numPr>
          <w:ilvl w:val="0"/>
          <w:numId w:val="1"/>
        </w:numPr>
        <w:tabs>
          <w:tab w:val="clear" w:pos="4536"/>
          <w:tab w:val="clear" w:pos="9072"/>
          <w:tab w:val="left" w:pos="851"/>
        </w:tabs>
        <w:jc w:val="both"/>
        <w:rPr>
          <w:rFonts w:ascii="Marianne" w:hAnsi="Marianne" w:cs="Arial"/>
        </w:rPr>
      </w:pPr>
      <w:r w:rsidRPr="003B4127">
        <w:rPr>
          <w:rFonts w:ascii="Marianne" w:hAnsi="Marianne" w:cs="Arial"/>
        </w:rPr>
        <w:t>Ministère de la Culture</w:t>
      </w:r>
    </w:p>
    <w:p w14:paraId="5E5E0703" w14:textId="77777777" w:rsidR="00AF49A1" w:rsidRPr="003B4127" w:rsidRDefault="00AF49A1" w:rsidP="00AF49A1">
      <w:pPr>
        <w:pStyle w:val="En-tte"/>
        <w:numPr>
          <w:ilvl w:val="0"/>
          <w:numId w:val="1"/>
        </w:numPr>
        <w:tabs>
          <w:tab w:val="clear" w:pos="4536"/>
          <w:tab w:val="clear" w:pos="9072"/>
          <w:tab w:val="left" w:pos="851"/>
        </w:tabs>
        <w:jc w:val="both"/>
        <w:rPr>
          <w:rFonts w:ascii="Marianne" w:hAnsi="Marianne" w:cs="Arial"/>
          <w:color w:val="FF0000"/>
        </w:rPr>
      </w:pPr>
      <w:r w:rsidRPr="003B4127">
        <w:rPr>
          <w:rFonts w:ascii="Marianne" w:hAnsi="Marianne" w:cs="Arial"/>
        </w:rPr>
        <w:t>Secrétariat général</w:t>
      </w:r>
    </w:p>
    <w:p w14:paraId="583FF886" w14:textId="77777777" w:rsidR="00AF49A1" w:rsidRPr="003B4127" w:rsidRDefault="00AF49A1" w:rsidP="00AF49A1">
      <w:pPr>
        <w:pStyle w:val="En-tte"/>
        <w:numPr>
          <w:ilvl w:val="0"/>
          <w:numId w:val="1"/>
        </w:numPr>
        <w:tabs>
          <w:tab w:val="clear" w:pos="4536"/>
          <w:tab w:val="clear" w:pos="9072"/>
          <w:tab w:val="left" w:pos="851"/>
        </w:tabs>
        <w:jc w:val="both"/>
        <w:rPr>
          <w:rFonts w:ascii="Marianne" w:hAnsi="Marianne" w:cs="Arial"/>
        </w:rPr>
      </w:pPr>
    </w:p>
    <w:p w14:paraId="292DFEE1" w14:textId="77777777" w:rsidR="00AF49A1" w:rsidRPr="003B4127" w:rsidRDefault="00AF49A1" w:rsidP="00AF49A1">
      <w:pPr>
        <w:numPr>
          <w:ilvl w:val="0"/>
          <w:numId w:val="1"/>
        </w:numPr>
        <w:tabs>
          <w:tab w:val="left" w:pos="426"/>
          <w:tab w:val="left" w:pos="851"/>
          <w:tab w:val="left" w:pos="5103"/>
        </w:tabs>
        <w:jc w:val="both"/>
        <w:rPr>
          <w:rFonts w:ascii="Marianne" w:hAnsi="Marianne" w:cs="Arial"/>
          <w:i/>
          <w:sz w:val="18"/>
          <w:szCs w:val="18"/>
        </w:rPr>
      </w:pPr>
      <w:r w:rsidRPr="003B4127">
        <w:rPr>
          <w:rFonts w:ascii="Marianne" w:eastAsia="Wingdings" w:hAnsi="Marianne" w:cs="Wingdings"/>
          <w:b/>
          <w:color w:val="66CCFF"/>
          <w:spacing w:val="-10"/>
        </w:rPr>
        <w:t></w:t>
      </w:r>
      <w:r w:rsidRPr="003B4127">
        <w:rPr>
          <w:rFonts w:ascii="Marianne" w:eastAsia="Arial" w:hAnsi="Marianne" w:cs="Arial"/>
          <w:b/>
          <w:spacing w:val="-10"/>
        </w:rPr>
        <w:t xml:space="preserve">  </w:t>
      </w:r>
      <w:r w:rsidRPr="003B4127">
        <w:rPr>
          <w:rFonts w:ascii="Marianne" w:hAnsi="Marianne" w:cs="Arial"/>
        </w:rPr>
        <w:t>Nom, prénom, qualité du signataire du marché ou de l’accord-cadre :</w:t>
      </w:r>
    </w:p>
    <w:p w14:paraId="6497BB2D" w14:textId="77777777" w:rsidR="00AF49A1" w:rsidRPr="003B4127" w:rsidRDefault="00AF49A1" w:rsidP="00AF49A1">
      <w:pPr>
        <w:numPr>
          <w:ilvl w:val="0"/>
          <w:numId w:val="1"/>
        </w:numPr>
        <w:tabs>
          <w:tab w:val="left" w:pos="851"/>
        </w:tabs>
        <w:jc w:val="both"/>
        <w:rPr>
          <w:rFonts w:ascii="Marianne" w:hAnsi="Marianne" w:cs="Arial"/>
        </w:rPr>
      </w:pPr>
    </w:p>
    <w:p w14:paraId="2BF4AB74" w14:textId="438C9361" w:rsidR="00AF49A1" w:rsidRPr="003B4127" w:rsidRDefault="00AF49A1" w:rsidP="00AF49A1">
      <w:pPr>
        <w:pStyle w:val="En-tte"/>
        <w:numPr>
          <w:ilvl w:val="0"/>
          <w:numId w:val="1"/>
        </w:numPr>
        <w:tabs>
          <w:tab w:val="clear" w:pos="4536"/>
          <w:tab w:val="clear" w:pos="9072"/>
          <w:tab w:val="left" w:pos="851"/>
        </w:tabs>
        <w:jc w:val="both"/>
        <w:rPr>
          <w:rFonts w:ascii="Marianne" w:hAnsi="Marianne" w:cs="Arial"/>
        </w:rPr>
      </w:pPr>
      <w:r w:rsidRPr="003B4127">
        <w:rPr>
          <w:rFonts w:ascii="Marianne" w:hAnsi="Marianne" w:cs="Arial"/>
        </w:rPr>
        <w:t>Le secrétaire général ou son représentant</w:t>
      </w:r>
      <w:r w:rsidR="003E6B2A">
        <w:rPr>
          <w:rFonts w:ascii="Marianne" w:hAnsi="Marianne" w:cs="Arial"/>
        </w:rPr>
        <w:t>.</w:t>
      </w:r>
    </w:p>
    <w:p w14:paraId="64624F84" w14:textId="77777777" w:rsidR="00A46FA7" w:rsidRPr="003B4127" w:rsidRDefault="00A46FA7" w:rsidP="00A556FD">
      <w:pPr>
        <w:tabs>
          <w:tab w:val="left" w:pos="851"/>
        </w:tabs>
        <w:jc w:val="both"/>
        <w:rPr>
          <w:rFonts w:ascii="Marianne" w:hAnsi="Marianne" w:cs="Arial"/>
        </w:rPr>
      </w:pPr>
    </w:p>
    <w:p w14:paraId="2A9154A5" w14:textId="77777777" w:rsidR="00A46FA7" w:rsidRPr="003B4127" w:rsidRDefault="00A46FA7" w:rsidP="00A556FD">
      <w:pPr>
        <w:tabs>
          <w:tab w:val="left" w:pos="851"/>
        </w:tabs>
        <w:jc w:val="both"/>
        <w:rPr>
          <w:rFonts w:ascii="Marianne" w:hAnsi="Marianne" w:cs="Arial"/>
          <w:i/>
          <w:sz w:val="18"/>
          <w:szCs w:val="18"/>
        </w:rPr>
      </w:pPr>
      <w:r w:rsidRPr="003B4127">
        <w:rPr>
          <w:rFonts w:ascii="Marianne" w:eastAsia="Wingdings" w:hAnsi="Marianne" w:cs="Wingdings"/>
          <w:b/>
          <w:color w:val="66CCFF"/>
          <w:spacing w:val="-10"/>
        </w:rPr>
        <w:t></w:t>
      </w:r>
      <w:r w:rsidRPr="003B4127">
        <w:rPr>
          <w:rFonts w:ascii="Marianne" w:eastAsia="Arial" w:hAnsi="Marianne" w:cs="Arial"/>
          <w:spacing w:val="-10"/>
        </w:rPr>
        <w:t xml:space="preserve"> </w:t>
      </w:r>
      <w:r w:rsidRPr="003B4127">
        <w:rPr>
          <w:rFonts w:ascii="Marianne" w:hAnsi="Marianne" w:cs="Arial"/>
        </w:rPr>
        <w:t xml:space="preserve">Personne habilitée à donner les renseignements prévus </w:t>
      </w:r>
      <w:r w:rsidR="00664FFD" w:rsidRPr="003B4127">
        <w:rPr>
          <w:rFonts w:ascii="Marianne" w:hAnsi="Marianne" w:cs="Arial"/>
        </w:rPr>
        <w:t>au code de la commande publique</w:t>
      </w:r>
      <w:r w:rsidRPr="003B4127">
        <w:rPr>
          <w:rFonts w:ascii="Marianne" w:hAnsi="Marianne" w:cs="Arial"/>
        </w:rPr>
        <w:t xml:space="preserve"> (nantissements ou cessions de créances)</w:t>
      </w:r>
      <w:r w:rsidRPr="003B4127">
        <w:rPr>
          <w:rFonts w:ascii="Marianne" w:hAnsi="Marianne" w:cs="Arial"/>
          <w:i/>
          <w:sz w:val="18"/>
          <w:szCs w:val="18"/>
        </w:rPr>
        <w:t> :</w:t>
      </w:r>
    </w:p>
    <w:p w14:paraId="246901AE" w14:textId="77777777" w:rsidR="00A46FA7" w:rsidRPr="003B4127" w:rsidRDefault="00A46FA7" w:rsidP="00A556FD">
      <w:pPr>
        <w:tabs>
          <w:tab w:val="left" w:pos="851"/>
        </w:tabs>
        <w:jc w:val="both"/>
        <w:rPr>
          <w:rFonts w:ascii="Marianne" w:hAnsi="Marianne" w:cs="Arial"/>
        </w:rPr>
      </w:pPr>
    </w:p>
    <w:p w14:paraId="6B722B7A" w14:textId="77777777" w:rsidR="004A60E1" w:rsidRPr="003B4127" w:rsidRDefault="004A60E1" w:rsidP="00A556FD">
      <w:pPr>
        <w:rPr>
          <w:rFonts w:ascii="Marianne" w:hAnsi="Marianne"/>
        </w:rPr>
      </w:pPr>
      <w:r w:rsidRPr="003B4127">
        <w:rPr>
          <w:rFonts w:ascii="Marianne" w:hAnsi="Marianne"/>
        </w:rPr>
        <w:t xml:space="preserve">Ministère de la Culture </w:t>
      </w:r>
    </w:p>
    <w:p w14:paraId="15FADB2A" w14:textId="77777777" w:rsidR="004A60E1" w:rsidRPr="003B4127" w:rsidRDefault="004A60E1" w:rsidP="00A556FD">
      <w:pPr>
        <w:rPr>
          <w:rFonts w:ascii="Marianne" w:hAnsi="Marianne"/>
        </w:rPr>
      </w:pPr>
      <w:r w:rsidRPr="003B4127">
        <w:rPr>
          <w:rFonts w:ascii="Marianne" w:hAnsi="Marianne"/>
        </w:rPr>
        <w:t>Secrétariat général</w:t>
      </w:r>
    </w:p>
    <w:p w14:paraId="53B686D7" w14:textId="77777777" w:rsidR="004A60E1" w:rsidRPr="003B4127" w:rsidRDefault="004A60E1" w:rsidP="00A556FD">
      <w:pPr>
        <w:rPr>
          <w:rFonts w:ascii="Marianne" w:hAnsi="Marianne"/>
        </w:rPr>
      </w:pPr>
      <w:r w:rsidRPr="003B4127">
        <w:rPr>
          <w:rFonts w:ascii="Marianne" w:hAnsi="Marianne"/>
        </w:rPr>
        <w:t>Service des affaires financières et générales</w:t>
      </w:r>
    </w:p>
    <w:p w14:paraId="1C5FC2DF" w14:textId="77777777" w:rsidR="004A60E1" w:rsidRPr="003B4127" w:rsidRDefault="004A60E1" w:rsidP="00A556FD">
      <w:pPr>
        <w:rPr>
          <w:rFonts w:ascii="Marianne" w:hAnsi="Marianne"/>
        </w:rPr>
      </w:pPr>
      <w:r w:rsidRPr="003B4127">
        <w:rPr>
          <w:rFonts w:ascii="Marianne" w:hAnsi="Marianne"/>
        </w:rPr>
        <w:t>Mission Achats</w:t>
      </w:r>
    </w:p>
    <w:p w14:paraId="20C3938B" w14:textId="77777777" w:rsidR="004A60E1" w:rsidRPr="003B4127" w:rsidRDefault="004A60E1" w:rsidP="00A556FD">
      <w:pPr>
        <w:rPr>
          <w:rFonts w:ascii="Marianne" w:hAnsi="Marianne"/>
        </w:rPr>
      </w:pPr>
      <w:r w:rsidRPr="003B4127">
        <w:rPr>
          <w:rFonts w:ascii="Marianne" w:hAnsi="Marianne"/>
        </w:rPr>
        <w:t>mission-achats.sg@culture.gouv.fr</w:t>
      </w:r>
    </w:p>
    <w:p w14:paraId="0A000D9F" w14:textId="77777777" w:rsidR="004A60E1" w:rsidRPr="003B4127" w:rsidRDefault="004A60E1" w:rsidP="00A556FD">
      <w:pPr>
        <w:rPr>
          <w:rFonts w:ascii="Marianne" w:hAnsi="Marianne" w:cs="Arial"/>
        </w:rPr>
      </w:pPr>
      <w:r w:rsidRPr="003B4127">
        <w:rPr>
          <w:rFonts w:ascii="Marianne" w:hAnsi="Marianne"/>
        </w:rPr>
        <w:t>182</w:t>
      </w:r>
      <w:r w:rsidR="00E0500C" w:rsidRPr="003B4127">
        <w:rPr>
          <w:rFonts w:ascii="Marianne" w:hAnsi="Marianne"/>
        </w:rPr>
        <w:t>,</w:t>
      </w:r>
      <w:r w:rsidRPr="003B4127">
        <w:rPr>
          <w:rFonts w:ascii="Marianne" w:hAnsi="Marianne"/>
        </w:rPr>
        <w:t xml:space="preserve"> rue Saint-Honoré</w:t>
      </w:r>
    </w:p>
    <w:p w14:paraId="3F17433C" w14:textId="77777777" w:rsidR="004A60E1" w:rsidRPr="003B4127" w:rsidRDefault="00754638" w:rsidP="00A556FD">
      <w:pPr>
        <w:tabs>
          <w:tab w:val="left" w:pos="851"/>
        </w:tabs>
        <w:jc w:val="both"/>
        <w:rPr>
          <w:rFonts w:ascii="Marianne" w:hAnsi="Marianne" w:cs="Arial"/>
        </w:rPr>
      </w:pPr>
      <w:r w:rsidRPr="003B4127">
        <w:rPr>
          <w:rFonts w:ascii="Marianne" w:hAnsi="Marianne" w:cs="Arial"/>
        </w:rPr>
        <w:t xml:space="preserve">75033 Paris Cedex 01 </w:t>
      </w:r>
    </w:p>
    <w:p w14:paraId="7A7B30A8" w14:textId="77777777" w:rsidR="00A46FA7" w:rsidRPr="003B4127" w:rsidRDefault="00A46FA7" w:rsidP="00A556FD">
      <w:pPr>
        <w:pStyle w:val="fcase2metab"/>
        <w:ind w:left="0" w:firstLine="0"/>
        <w:rPr>
          <w:rFonts w:ascii="Marianne" w:hAnsi="Marianne" w:cs="Arial"/>
        </w:rPr>
      </w:pPr>
    </w:p>
    <w:p w14:paraId="63069165" w14:textId="77777777" w:rsidR="00255E21" w:rsidRPr="003B4127" w:rsidRDefault="00255E21" w:rsidP="00A556FD">
      <w:pPr>
        <w:pStyle w:val="fcase2metab"/>
        <w:ind w:left="0" w:firstLine="0"/>
        <w:rPr>
          <w:rFonts w:ascii="Marianne" w:hAnsi="Marianne" w:cs="Arial"/>
        </w:rPr>
      </w:pPr>
    </w:p>
    <w:p w14:paraId="0E04ACFB" w14:textId="77777777" w:rsidR="00255E21" w:rsidRPr="003B4127" w:rsidRDefault="00255E21" w:rsidP="00A556FD">
      <w:pPr>
        <w:pStyle w:val="fcase2metab"/>
        <w:ind w:left="0" w:firstLine="0"/>
        <w:rPr>
          <w:rFonts w:ascii="Marianne" w:hAnsi="Marianne" w:cs="Arial"/>
        </w:rPr>
      </w:pPr>
    </w:p>
    <w:p w14:paraId="646CD221" w14:textId="77777777" w:rsidR="00A46FA7" w:rsidRPr="003B4127" w:rsidRDefault="00A46FA7" w:rsidP="00A556FD">
      <w:pPr>
        <w:tabs>
          <w:tab w:val="left" w:pos="720"/>
          <w:tab w:val="left" w:pos="851"/>
        </w:tabs>
        <w:jc w:val="both"/>
        <w:rPr>
          <w:rFonts w:ascii="Marianne" w:hAnsi="Marianne" w:cs="Arial"/>
          <w:i/>
          <w:iCs/>
          <w:sz w:val="18"/>
          <w:szCs w:val="18"/>
        </w:rPr>
      </w:pPr>
      <w:r w:rsidRPr="003B4127">
        <w:rPr>
          <w:rFonts w:ascii="Marianne" w:eastAsia="Wingdings" w:hAnsi="Marianne" w:cs="Wingdings"/>
          <w:b/>
          <w:color w:val="66CCFF"/>
          <w:spacing w:val="-10"/>
        </w:rPr>
        <w:t></w:t>
      </w:r>
      <w:r w:rsidRPr="003B4127">
        <w:rPr>
          <w:rFonts w:ascii="Marianne" w:eastAsia="Arial" w:hAnsi="Marianne" w:cs="Arial"/>
          <w:b/>
          <w:spacing w:val="-10"/>
        </w:rPr>
        <w:t xml:space="preserve">  </w:t>
      </w:r>
      <w:r w:rsidRPr="003B4127">
        <w:rPr>
          <w:rFonts w:ascii="Marianne" w:hAnsi="Marianne" w:cs="Arial"/>
        </w:rPr>
        <w:t>Désignation, adresse, numéro de téléphone du comptable assignataire :</w:t>
      </w:r>
    </w:p>
    <w:p w14:paraId="3DC617A0" w14:textId="77777777" w:rsidR="00A46FA7" w:rsidRPr="003B4127" w:rsidRDefault="00A46FA7" w:rsidP="00A556FD">
      <w:pPr>
        <w:pStyle w:val="fcase2metab"/>
        <w:rPr>
          <w:rFonts w:ascii="Marianne" w:hAnsi="Marianne" w:cs="Arial"/>
        </w:rPr>
      </w:pPr>
    </w:p>
    <w:p w14:paraId="73853495" w14:textId="77777777" w:rsidR="002471EB" w:rsidRPr="003B4127" w:rsidRDefault="002471EB" w:rsidP="00A556FD">
      <w:pPr>
        <w:pStyle w:val="Corpsdetexte"/>
        <w:rPr>
          <w:rFonts w:ascii="Marianne" w:hAnsi="Marianne"/>
          <w:b w:val="0"/>
          <w:sz w:val="20"/>
        </w:rPr>
      </w:pPr>
      <w:r w:rsidRPr="003B4127">
        <w:rPr>
          <w:rFonts w:ascii="Marianne" w:hAnsi="Marianne"/>
          <w:b w:val="0"/>
          <w:sz w:val="20"/>
        </w:rPr>
        <w:t>Ministère de la Culture</w:t>
      </w:r>
    </w:p>
    <w:p w14:paraId="583F21B4" w14:textId="77777777" w:rsidR="004A60E1" w:rsidRPr="003B4127" w:rsidRDefault="004A60E1" w:rsidP="00A556FD">
      <w:pPr>
        <w:pStyle w:val="Corpsdetexte"/>
        <w:rPr>
          <w:rFonts w:ascii="Marianne" w:hAnsi="Marianne"/>
          <w:b w:val="0"/>
          <w:sz w:val="20"/>
        </w:rPr>
      </w:pPr>
      <w:r w:rsidRPr="003B4127">
        <w:rPr>
          <w:rFonts w:ascii="Marianne" w:hAnsi="Marianne"/>
          <w:b w:val="0"/>
          <w:sz w:val="20"/>
        </w:rPr>
        <w:t>Le contrôl</w:t>
      </w:r>
      <w:r w:rsidR="00B1770A" w:rsidRPr="003B4127">
        <w:rPr>
          <w:rFonts w:ascii="Marianne" w:hAnsi="Marianne"/>
          <w:b w:val="0"/>
          <w:sz w:val="20"/>
        </w:rPr>
        <w:t>eur budgétaire et comptable du m</w:t>
      </w:r>
      <w:r w:rsidRPr="003B4127">
        <w:rPr>
          <w:rFonts w:ascii="Marianne" w:hAnsi="Marianne"/>
          <w:b w:val="0"/>
          <w:sz w:val="20"/>
        </w:rPr>
        <w:t>inistère de l</w:t>
      </w:r>
      <w:r w:rsidR="002471EB" w:rsidRPr="003B4127">
        <w:rPr>
          <w:rFonts w:ascii="Marianne" w:hAnsi="Marianne"/>
          <w:b w:val="0"/>
          <w:sz w:val="20"/>
        </w:rPr>
        <w:t>a Culture</w:t>
      </w:r>
    </w:p>
    <w:p w14:paraId="08FCCDB0" w14:textId="77777777" w:rsidR="004A60E1" w:rsidRPr="003B4127" w:rsidRDefault="004A60E1" w:rsidP="00A556FD">
      <w:pPr>
        <w:pStyle w:val="Corpsdetexte"/>
        <w:rPr>
          <w:rFonts w:ascii="Marianne" w:hAnsi="Marianne"/>
          <w:b w:val="0"/>
          <w:sz w:val="20"/>
        </w:rPr>
      </w:pPr>
      <w:r w:rsidRPr="003B4127">
        <w:rPr>
          <w:rFonts w:ascii="Marianne" w:hAnsi="Marianne"/>
          <w:b w:val="0"/>
          <w:sz w:val="20"/>
        </w:rPr>
        <w:t xml:space="preserve">182, rue Saint Honoré </w:t>
      </w:r>
    </w:p>
    <w:p w14:paraId="656B7D80" w14:textId="77777777" w:rsidR="004A60E1" w:rsidRPr="003B4127" w:rsidRDefault="004A60E1" w:rsidP="00A556FD">
      <w:pPr>
        <w:pStyle w:val="Corpsdetexte"/>
        <w:rPr>
          <w:rFonts w:ascii="Marianne" w:hAnsi="Marianne"/>
        </w:rPr>
      </w:pPr>
      <w:r w:rsidRPr="003B4127">
        <w:rPr>
          <w:rFonts w:ascii="Marianne" w:hAnsi="Marianne"/>
          <w:b w:val="0"/>
          <w:sz w:val="20"/>
        </w:rPr>
        <w:t xml:space="preserve">75033 Paris Cedex 01 </w:t>
      </w:r>
    </w:p>
    <w:p w14:paraId="67BA89EA" w14:textId="77777777" w:rsidR="00A46FA7" w:rsidRPr="003B4127" w:rsidRDefault="00A46FA7" w:rsidP="00A556FD">
      <w:pPr>
        <w:pStyle w:val="fcase2metab"/>
        <w:ind w:left="0" w:firstLine="0"/>
        <w:rPr>
          <w:rFonts w:ascii="Marianne" w:hAnsi="Marianne" w:cs="Arial"/>
        </w:rPr>
      </w:pPr>
    </w:p>
    <w:p w14:paraId="7A057151" w14:textId="77777777" w:rsidR="00A46FA7" w:rsidRPr="003B4127" w:rsidRDefault="00A46FA7" w:rsidP="00A556FD">
      <w:pPr>
        <w:pStyle w:val="fcase2metab"/>
        <w:ind w:left="0" w:firstLine="0"/>
        <w:rPr>
          <w:rFonts w:ascii="Marianne" w:hAnsi="Marianne" w:cs="Arial"/>
        </w:rPr>
      </w:pPr>
    </w:p>
    <w:p w14:paraId="3DD92CE2" w14:textId="77777777" w:rsidR="00A46FA7" w:rsidRPr="003B4127" w:rsidRDefault="00A46FA7" w:rsidP="00A556FD">
      <w:pPr>
        <w:tabs>
          <w:tab w:val="left" w:pos="851"/>
        </w:tabs>
        <w:rPr>
          <w:rFonts w:ascii="Marianne" w:hAnsi="Marianne" w:cs="Arial"/>
        </w:rPr>
      </w:pPr>
    </w:p>
    <w:p w14:paraId="4F9BA8B3" w14:textId="77777777" w:rsidR="00A46FA7" w:rsidRPr="003B4127" w:rsidRDefault="00A46FA7" w:rsidP="00A556FD">
      <w:pPr>
        <w:tabs>
          <w:tab w:val="left" w:pos="851"/>
          <w:tab w:val="left" w:pos="3402"/>
          <w:tab w:val="left" w:pos="6237"/>
          <w:tab w:val="left" w:pos="9072"/>
        </w:tabs>
        <w:jc w:val="both"/>
        <w:rPr>
          <w:rFonts w:ascii="Marianne" w:hAnsi="Marianne" w:cs="Arial"/>
          <w:i/>
          <w:sz w:val="18"/>
          <w:szCs w:val="18"/>
        </w:rPr>
      </w:pPr>
      <w:r w:rsidRPr="003B4127">
        <w:rPr>
          <w:rFonts w:ascii="Marianne" w:hAnsi="Marianne" w:cs="Arial"/>
          <w:b/>
          <w:caps/>
        </w:rPr>
        <w:t>P</w:t>
      </w:r>
      <w:r w:rsidRPr="003B4127">
        <w:rPr>
          <w:rFonts w:ascii="Marianne" w:hAnsi="Marianne" w:cs="Arial"/>
          <w:b/>
        </w:rPr>
        <w:t>our l</w:t>
      </w:r>
      <w:r w:rsidRPr="003B4127">
        <w:rPr>
          <w:rFonts w:ascii="Marianne" w:hAnsi="Marianne" w:cs="Arial"/>
          <w:b/>
          <w:caps/>
        </w:rPr>
        <w:t>’E</w:t>
      </w:r>
      <w:r w:rsidRPr="003B4127">
        <w:rPr>
          <w:rFonts w:ascii="Marianne" w:hAnsi="Marianne" w:cs="Arial"/>
          <w:b/>
        </w:rPr>
        <w:t>tat et ses établissements :</w:t>
      </w:r>
    </w:p>
    <w:p w14:paraId="21A3C9A0" w14:textId="77777777" w:rsidR="00A46FA7" w:rsidRPr="003B4127" w:rsidRDefault="00A46FA7" w:rsidP="00A556FD">
      <w:pPr>
        <w:tabs>
          <w:tab w:val="left" w:pos="851"/>
          <w:tab w:val="left" w:pos="3402"/>
          <w:tab w:val="left" w:pos="6237"/>
          <w:tab w:val="left" w:pos="9072"/>
        </w:tabs>
        <w:jc w:val="both"/>
        <w:rPr>
          <w:rFonts w:ascii="Marianne" w:hAnsi="Marianne" w:cs="Arial"/>
        </w:rPr>
      </w:pPr>
      <w:r w:rsidRPr="003B4127">
        <w:rPr>
          <w:rFonts w:ascii="Marianne" w:hAnsi="Marianne" w:cs="Arial"/>
          <w:i/>
          <w:sz w:val="18"/>
          <w:szCs w:val="18"/>
        </w:rPr>
        <w:t>(Visa ou avis de l’autorité chargée du contrôle financier.)</w:t>
      </w:r>
    </w:p>
    <w:p w14:paraId="237AB680" w14:textId="77777777" w:rsidR="00A46FA7" w:rsidRPr="003B4127" w:rsidRDefault="00A46FA7" w:rsidP="00A556FD">
      <w:pPr>
        <w:tabs>
          <w:tab w:val="left" w:pos="851"/>
        </w:tabs>
        <w:rPr>
          <w:rFonts w:ascii="Marianne" w:hAnsi="Marianne" w:cs="Arial"/>
        </w:rPr>
      </w:pPr>
    </w:p>
    <w:p w14:paraId="35B808E5" w14:textId="77777777" w:rsidR="00A46FA7" w:rsidRPr="003B4127" w:rsidRDefault="00A46FA7" w:rsidP="00A556FD">
      <w:pPr>
        <w:tabs>
          <w:tab w:val="left" w:pos="851"/>
        </w:tabs>
        <w:rPr>
          <w:rFonts w:ascii="Marianne" w:hAnsi="Marianne" w:cs="Arial"/>
        </w:rPr>
      </w:pPr>
    </w:p>
    <w:p w14:paraId="7039FC1A" w14:textId="77777777" w:rsidR="00A46FA7" w:rsidRPr="003B4127" w:rsidRDefault="00A46FA7" w:rsidP="00A556FD">
      <w:pPr>
        <w:tabs>
          <w:tab w:val="left" w:pos="851"/>
        </w:tabs>
        <w:rPr>
          <w:rFonts w:ascii="Marianne" w:hAnsi="Marianne" w:cs="Arial"/>
        </w:rPr>
      </w:pPr>
    </w:p>
    <w:p w14:paraId="7B895326" w14:textId="77777777" w:rsidR="00A46FA7" w:rsidRPr="003B4127" w:rsidRDefault="00A46FA7" w:rsidP="00A556FD">
      <w:pPr>
        <w:tabs>
          <w:tab w:val="left" w:pos="851"/>
        </w:tabs>
        <w:rPr>
          <w:rFonts w:ascii="Marianne" w:hAnsi="Marianne" w:cs="Arial"/>
        </w:rPr>
      </w:pPr>
    </w:p>
    <w:p w14:paraId="5E47D39C" w14:textId="77777777" w:rsidR="00A46FA7" w:rsidRPr="003B4127" w:rsidRDefault="00A46FA7" w:rsidP="00A556FD">
      <w:pPr>
        <w:tabs>
          <w:tab w:val="left" w:pos="851"/>
        </w:tabs>
        <w:rPr>
          <w:rFonts w:ascii="Marianne" w:hAnsi="Marianne" w:cs="Arial"/>
        </w:rPr>
      </w:pPr>
    </w:p>
    <w:p w14:paraId="048DFCCA" w14:textId="77777777" w:rsidR="00A46FA7" w:rsidRPr="003B4127" w:rsidRDefault="00A46FA7" w:rsidP="00A556FD">
      <w:pPr>
        <w:tabs>
          <w:tab w:val="left" w:pos="851"/>
        </w:tabs>
        <w:rPr>
          <w:rFonts w:ascii="Marianne" w:hAnsi="Marianne" w:cs="Arial"/>
        </w:rPr>
      </w:pPr>
    </w:p>
    <w:p w14:paraId="56278130" w14:textId="77777777" w:rsidR="00A46FA7" w:rsidRPr="003B4127" w:rsidRDefault="00A46FA7" w:rsidP="00A556FD">
      <w:pPr>
        <w:tabs>
          <w:tab w:val="left" w:pos="851"/>
          <w:tab w:val="left" w:pos="5245"/>
          <w:tab w:val="left" w:pos="7371"/>
          <w:tab w:val="left" w:pos="7655"/>
        </w:tabs>
        <w:jc w:val="both"/>
        <w:rPr>
          <w:rFonts w:ascii="Marianne" w:hAnsi="Marianne"/>
        </w:rPr>
      </w:pPr>
      <w:r w:rsidRPr="003B4127">
        <w:rPr>
          <w:rFonts w:ascii="Marianne" w:hAnsi="Marianne" w:cs="Arial"/>
        </w:rPr>
        <w:tab/>
        <w:t>A : …………………… , le …………………</w:t>
      </w:r>
    </w:p>
    <w:p w14:paraId="4493E3EE" w14:textId="77777777" w:rsidR="00A46FA7" w:rsidRPr="003B4127" w:rsidRDefault="00A46FA7" w:rsidP="00A556FD">
      <w:pPr>
        <w:tabs>
          <w:tab w:val="left" w:pos="851"/>
        </w:tabs>
        <w:rPr>
          <w:rFonts w:ascii="Marianne" w:hAnsi="Marianne"/>
        </w:rPr>
      </w:pPr>
    </w:p>
    <w:p w14:paraId="789C04F6" w14:textId="77777777" w:rsidR="00A46FA7" w:rsidRPr="003B4127" w:rsidRDefault="00A46FA7" w:rsidP="00A556FD">
      <w:pPr>
        <w:tabs>
          <w:tab w:val="left" w:pos="851"/>
        </w:tabs>
        <w:rPr>
          <w:rFonts w:ascii="Marianne" w:hAnsi="Marianne"/>
        </w:rPr>
      </w:pPr>
    </w:p>
    <w:p w14:paraId="147759F7" w14:textId="77777777" w:rsidR="00A46FA7" w:rsidRPr="003B4127" w:rsidRDefault="00A46FA7" w:rsidP="00A556FD">
      <w:pPr>
        <w:tabs>
          <w:tab w:val="left" w:pos="851"/>
        </w:tabs>
        <w:rPr>
          <w:rFonts w:ascii="Marianne" w:hAnsi="Marianne"/>
        </w:rPr>
      </w:pPr>
    </w:p>
    <w:p w14:paraId="41C3114D" w14:textId="77777777" w:rsidR="00A46FA7" w:rsidRPr="003B4127" w:rsidRDefault="00A46FA7" w:rsidP="00A556FD">
      <w:pPr>
        <w:tabs>
          <w:tab w:val="left" w:pos="851"/>
        </w:tabs>
        <w:rPr>
          <w:rFonts w:ascii="Marianne" w:hAnsi="Marianne"/>
        </w:rPr>
      </w:pPr>
    </w:p>
    <w:p w14:paraId="737B9621" w14:textId="77777777" w:rsidR="00A46FA7" w:rsidRPr="003B4127" w:rsidRDefault="00A46FA7" w:rsidP="00A556FD">
      <w:pPr>
        <w:tabs>
          <w:tab w:val="left" w:pos="851"/>
        </w:tabs>
        <w:ind w:left="6804"/>
        <w:jc w:val="both"/>
        <w:rPr>
          <w:rFonts w:ascii="Marianne" w:hAnsi="Marianne" w:cs="Arial"/>
          <w:i/>
          <w:sz w:val="18"/>
          <w:szCs w:val="18"/>
        </w:rPr>
      </w:pPr>
      <w:r w:rsidRPr="003B4127">
        <w:rPr>
          <w:rFonts w:ascii="Marianne" w:hAnsi="Marianne" w:cs="Arial"/>
        </w:rPr>
        <w:t>Signature</w:t>
      </w:r>
    </w:p>
    <w:p w14:paraId="673B640D" w14:textId="77777777" w:rsidR="00A46FA7" w:rsidRPr="003B4127" w:rsidRDefault="00A46FA7" w:rsidP="00A556FD">
      <w:pPr>
        <w:tabs>
          <w:tab w:val="left" w:pos="851"/>
        </w:tabs>
        <w:ind w:left="4820"/>
        <w:jc w:val="center"/>
        <w:rPr>
          <w:rFonts w:ascii="Marianne" w:hAnsi="Marianne"/>
        </w:rPr>
      </w:pPr>
      <w:r w:rsidRPr="003B4127">
        <w:rPr>
          <w:rFonts w:ascii="Marianne" w:hAnsi="Marianne" w:cs="Arial"/>
          <w:i/>
          <w:sz w:val="18"/>
          <w:szCs w:val="18"/>
        </w:rPr>
        <w:t>(représentant de l’acheteur habilité à signer le marché ou l’accord-cadre)</w:t>
      </w:r>
    </w:p>
    <w:p w14:paraId="6C7A2E7F" w14:textId="77777777" w:rsidR="00A46FA7" w:rsidRPr="003B4127" w:rsidRDefault="00A46FA7" w:rsidP="00A556FD">
      <w:pPr>
        <w:tabs>
          <w:tab w:val="left" w:pos="851"/>
        </w:tabs>
        <w:jc w:val="both"/>
        <w:rPr>
          <w:rFonts w:ascii="Marianne" w:hAnsi="Marianne"/>
        </w:rPr>
      </w:pPr>
    </w:p>
    <w:p w14:paraId="2656ADEE" w14:textId="77777777" w:rsidR="00A46FA7" w:rsidRPr="003B4127" w:rsidRDefault="00A46FA7" w:rsidP="00A556FD">
      <w:pPr>
        <w:tabs>
          <w:tab w:val="left" w:pos="851"/>
        </w:tabs>
        <w:jc w:val="both"/>
        <w:rPr>
          <w:rFonts w:ascii="Marianne" w:hAnsi="Marianne"/>
        </w:rPr>
      </w:pPr>
    </w:p>
    <w:p w14:paraId="043F9005" w14:textId="77777777" w:rsidR="00A46FA7" w:rsidRPr="003B4127" w:rsidRDefault="00A46FA7" w:rsidP="00A556FD">
      <w:pPr>
        <w:tabs>
          <w:tab w:val="left" w:pos="851"/>
        </w:tabs>
        <w:rPr>
          <w:rFonts w:ascii="Marianne" w:hAnsi="Marianne" w:cs="Arial"/>
        </w:rPr>
      </w:pPr>
    </w:p>
    <w:sectPr w:rsidR="00A46FA7" w:rsidRPr="003B412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86D17" w14:textId="77777777" w:rsidR="00861990" w:rsidRDefault="00861990">
      <w:r>
        <w:separator/>
      </w:r>
    </w:p>
  </w:endnote>
  <w:endnote w:type="continuationSeparator" w:id="0">
    <w:p w14:paraId="33EA68FE" w14:textId="77777777" w:rsidR="00861990" w:rsidRDefault="0086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Gentium Basic">
    <w:panose1 w:val="02000503060000020004"/>
    <w:charset w:val="00"/>
    <w:family w:val="auto"/>
    <w:pitch w:val="variable"/>
    <w:sig w:usb0="A000007F" w:usb1="5000204A" w:usb2="00000000" w:usb3="00000000" w:csb0="00000013"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7C30" w14:textId="78ADEDE6" w:rsidR="000340CC" w:rsidRDefault="000340C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6FA7" w14:paraId="29F457B7" w14:textId="77777777">
      <w:trPr>
        <w:tblHeader/>
      </w:trPr>
      <w:tc>
        <w:tcPr>
          <w:tcW w:w="2906" w:type="dxa"/>
          <w:shd w:val="clear" w:color="auto" w:fill="66CCFF"/>
        </w:tcPr>
        <w:p w14:paraId="73B5A480" w14:textId="432189BD" w:rsidR="00A46FA7" w:rsidRDefault="00A46FA7">
          <w:pPr>
            <w:snapToGrid w:val="0"/>
            <w:ind w:right="-638"/>
          </w:pPr>
          <w:r>
            <w:rPr>
              <w:rFonts w:ascii="Arial" w:hAnsi="Arial" w:cs="Arial"/>
              <w:b/>
            </w:rPr>
            <w:t>ATTRI1 – Acte d’engagement</w:t>
          </w:r>
        </w:p>
      </w:tc>
      <w:tc>
        <w:tcPr>
          <w:tcW w:w="5528" w:type="dxa"/>
          <w:shd w:val="clear" w:color="auto" w:fill="66CCFF"/>
        </w:tcPr>
        <w:p w14:paraId="1A74B06C" w14:textId="0416E746" w:rsidR="00A46FA7" w:rsidRDefault="00357353" w:rsidP="004A60E1">
          <w:pPr>
            <w:jc w:val="center"/>
          </w:pPr>
          <w:r>
            <w:rPr>
              <w:rFonts w:ascii="Arial" w:hAnsi="Arial" w:cs="Arial"/>
              <w:b/>
              <w:i/>
            </w:rPr>
            <w:t>202</w:t>
          </w:r>
          <w:r w:rsidR="000340CC">
            <w:rPr>
              <w:rFonts w:ascii="Arial" w:hAnsi="Arial" w:cs="Arial"/>
              <w:b/>
              <w:i/>
            </w:rPr>
            <w:t>5</w:t>
          </w:r>
          <w:r>
            <w:rPr>
              <w:rFonts w:ascii="Arial" w:hAnsi="Arial" w:cs="Arial"/>
              <w:b/>
              <w:i/>
            </w:rPr>
            <w:t>-</w:t>
          </w:r>
          <w:r w:rsidR="00FA335A">
            <w:rPr>
              <w:rFonts w:ascii="Arial" w:hAnsi="Arial" w:cs="Arial"/>
              <w:b/>
              <w:i/>
            </w:rPr>
            <w:t>48-SAJI</w:t>
          </w:r>
        </w:p>
      </w:tc>
      <w:tc>
        <w:tcPr>
          <w:tcW w:w="896" w:type="dxa"/>
          <w:shd w:val="clear" w:color="auto" w:fill="66CCFF"/>
        </w:tcPr>
        <w:p w14:paraId="09A0E4B2" w14:textId="77777777" w:rsidR="00A46FA7" w:rsidRDefault="00A46FA7">
          <w:pPr>
            <w:tabs>
              <w:tab w:val="center" w:pos="1366"/>
              <w:tab w:val="right" w:pos="2733"/>
            </w:tabs>
          </w:pPr>
          <w:r>
            <w:rPr>
              <w:rFonts w:ascii="Arial" w:hAnsi="Arial" w:cs="Arial"/>
              <w:b/>
            </w:rPr>
            <w:t xml:space="preserve">Page : </w:t>
          </w:r>
        </w:p>
      </w:tc>
      <w:tc>
        <w:tcPr>
          <w:tcW w:w="567" w:type="dxa"/>
          <w:shd w:val="clear" w:color="auto" w:fill="66CCFF"/>
        </w:tcPr>
        <w:p w14:paraId="7C7242BF" w14:textId="77777777" w:rsidR="00A46FA7" w:rsidRDefault="00A46FA7">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55E21">
            <w:rPr>
              <w:rStyle w:val="Numrodepage"/>
              <w:rFonts w:cs="Arial"/>
              <w:b/>
              <w:noProof/>
            </w:rPr>
            <w:t>2</w:t>
          </w:r>
          <w:r>
            <w:rPr>
              <w:rStyle w:val="Numrodepage"/>
              <w:rFonts w:cs="Arial"/>
              <w:b/>
            </w:rPr>
            <w:fldChar w:fldCharType="end"/>
          </w:r>
        </w:p>
      </w:tc>
      <w:tc>
        <w:tcPr>
          <w:tcW w:w="165" w:type="dxa"/>
          <w:shd w:val="clear" w:color="auto" w:fill="66CCFF"/>
        </w:tcPr>
        <w:p w14:paraId="4677A188" w14:textId="77777777" w:rsidR="00A46FA7" w:rsidRDefault="00A46FA7">
          <w:pPr>
            <w:jc w:val="center"/>
          </w:pPr>
          <w:r>
            <w:rPr>
              <w:rFonts w:ascii="Arial" w:hAnsi="Arial" w:cs="Arial"/>
              <w:b/>
            </w:rPr>
            <w:t>/</w:t>
          </w:r>
        </w:p>
      </w:tc>
      <w:tc>
        <w:tcPr>
          <w:tcW w:w="544" w:type="dxa"/>
          <w:shd w:val="clear" w:color="auto" w:fill="66CCFF"/>
        </w:tcPr>
        <w:p w14:paraId="767CB9E4" w14:textId="77777777" w:rsidR="00A46FA7" w:rsidRDefault="00A46FA7">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255E21">
            <w:rPr>
              <w:rStyle w:val="Numrodepage"/>
              <w:rFonts w:cs="Arial"/>
              <w:b/>
              <w:noProof/>
            </w:rPr>
            <w:t>5</w:t>
          </w:r>
          <w:r>
            <w:rPr>
              <w:rStyle w:val="Numrodepage"/>
              <w:rFonts w:cs="Arial"/>
              <w:b/>
            </w:rPr>
            <w:fldChar w:fldCharType="end"/>
          </w:r>
        </w:p>
      </w:tc>
    </w:tr>
  </w:tbl>
  <w:p w14:paraId="1DD5D2F0" w14:textId="77777777" w:rsidR="00A46FA7" w:rsidRDefault="00A46F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9180D" w14:textId="43CA4E10" w:rsidR="000340CC" w:rsidRDefault="000340C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D6B66" w14:textId="77777777" w:rsidR="00861990" w:rsidRDefault="00861990">
      <w:r>
        <w:separator/>
      </w:r>
    </w:p>
  </w:footnote>
  <w:footnote w:type="continuationSeparator" w:id="0">
    <w:p w14:paraId="6E2E491A" w14:textId="77777777" w:rsidR="00861990" w:rsidRDefault="00861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ED1EF5"/>
    <w:multiLevelType w:val="multilevel"/>
    <w:tmpl w:val="C846AC80"/>
    <w:lvl w:ilvl="0">
      <w:start w:val="1"/>
      <w:numFmt w:val="bullet"/>
      <w:lvlText w:val="-"/>
      <w:lvlJc w:val="left"/>
      <w:pPr>
        <w:ind w:left="720" w:hanging="360"/>
      </w:pPr>
      <w:rPr>
        <w:rFonts w:ascii="Times New Roman" w:hAnsi="Times New Roman" w:cs="Times New Roman" w:hint="default"/>
        <w:sz w:val="22"/>
      </w:rPr>
    </w:lvl>
    <w:lvl w:ilvl="1">
      <w:start w:val="1"/>
      <w:numFmt w:val="bullet"/>
      <w:lvlText w:val=""/>
      <w:lvlJc w:val="left"/>
      <w:pPr>
        <w:ind w:left="1440" w:hanging="360"/>
      </w:pPr>
      <w:rPr>
        <w:rFonts w:ascii="Symbol" w:hAnsi="Symbol" w:cs="Open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421292796">
    <w:abstractNumId w:val="0"/>
  </w:num>
  <w:num w:numId="2" w16cid:durableId="111482676">
    <w:abstractNumId w:val="1"/>
  </w:num>
  <w:num w:numId="3" w16cid:durableId="1919513585">
    <w:abstractNumId w:val="2"/>
  </w:num>
  <w:num w:numId="4" w16cid:durableId="2125537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0E1"/>
    <w:rsid w:val="00023A77"/>
    <w:rsid w:val="000340CC"/>
    <w:rsid w:val="00062B80"/>
    <w:rsid w:val="00116E99"/>
    <w:rsid w:val="00125FC2"/>
    <w:rsid w:val="00193498"/>
    <w:rsid w:val="001D60D5"/>
    <w:rsid w:val="001D784F"/>
    <w:rsid w:val="002471EB"/>
    <w:rsid w:val="00255E21"/>
    <w:rsid w:val="00297220"/>
    <w:rsid w:val="00332ABE"/>
    <w:rsid w:val="00357353"/>
    <w:rsid w:val="003949B6"/>
    <w:rsid w:val="003B4127"/>
    <w:rsid w:val="003D4463"/>
    <w:rsid w:val="003E6B2A"/>
    <w:rsid w:val="004544C0"/>
    <w:rsid w:val="004A60E1"/>
    <w:rsid w:val="004F3605"/>
    <w:rsid w:val="00520307"/>
    <w:rsid w:val="005A1523"/>
    <w:rsid w:val="005B30F5"/>
    <w:rsid w:val="005C187C"/>
    <w:rsid w:val="00664FFD"/>
    <w:rsid w:val="006A24CD"/>
    <w:rsid w:val="00754638"/>
    <w:rsid w:val="007605C7"/>
    <w:rsid w:val="007F38F2"/>
    <w:rsid w:val="00805896"/>
    <w:rsid w:val="008261BB"/>
    <w:rsid w:val="00861990"/>
    <w:rsid w:val="0087184E"/>
    <w:rsid w:val="008744B5"/>
    <w:rsid w:val="008A4D3A"/>
    <w:rsid w:val="00925983"/>
    <w:rsid w:val="00926BE5"/>
    <w:rsid w:val="009350B2"/>
    <w:rsid w:val="009A71CC"/>
    <w:rsid w:val="009B0A9B"/>
    <w:rsid w:val="00A30A08"/>
    <w:rsid w:val="00A46FA7"/>
    <w:rsid w:val="00A556FD"/>
    <w:rsid w:val="00AD4013"/>
    <w:rsid w:val="00AF0A26"/>
    <w:rsid w:val="00AF19A4"/>
    <w:rsid w:val="00AF49A1"/>
    <w:rsid w:val="00B1770A"/>
    <w:rsid w:val="00BB0206"/>
    <w:rsid w:val="00BB771F"/>
    <w:rsid w:val="00C36F6A"/>
    <w:rsid w:val="00C95E3A"/>
    <w:rsid w:val="00CA24F1"/>
    <w:rsid w:val="00CD3573"/>
    <w:rsid w:val="00D36835"/>
    <w:rsid w:val="00E0500C"/>
    <w:rsid w:val="00EA6061"/>
    <w:rsid w:val="00EC0B3F"/>
    <w:rsid w:val="00F328F4"/>
    <w:rsid w:val="00FA33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1437B9CD"/>
  <w15:chartTrackingRefBased/>
  <w15:docId w15:val="{AF6B0659-2389-49A2-BFC2-4360D76D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character" w:customStyle="1" w:styleId="CorpsdetexteCar">
    <w:name w:val="Corps de texte Car"/>
    <w:link w:val="Corpsdetexte"/>
    <w:rsid w:val="004A60E1"/>
    <w:rPr>
      <w:rFonts w:ascii="Arial" w:hAnsi="Arial" w:cs="Arial"/>
      <w:b/>
      <w:sz w:val="24"/>
      <w:lang w:eastAsia="zh-CN"/>
    </w:rPr>
  </w:style>
  <w:style w:type="paragraph" w:styleId="Paragraphedeliste">
    <w:name w:val="List Paragraph"/>
    <w:basedOn w:val="Normal"/>
    <w:uiPriority w:val="34"/>
    <w:qFormat/>
    <w:rsid w:val="00CA24F1"/>
    <w:pPr>
      <w:widowControl w:val="0"/>
      <w:spacing w:before="57"/>
      <w:ind w:left="720"/>
      <w:contextualSpacing/>
    </w:pPr>
    <w:rPr>
      <w:rFonts w:ascii="Nyala" w:hAnsi="Nyala" w:cs="Times New Roman"/>
      <w:color w:val="00000A"/>
      <w:sz w:val="24"/>
      <w:szCs w:val="24"/>
      <w:lang w:eastAsia="fr-FR"/>
    </w:rPr>
  </w:style>
  <w:style w:type="paragraph" w:customStyle="1" w:styleId="western">
    <w:name w:val="western"/>
    <w:basedOn w:val="Normal"/>
    <w:rsid w:val="00754638"/>
    <w:pPr>
      <w:suppressAutoHyphens w:val="0"/>
      <w:spacing w:before="100" w:beforeAutospacing="1" w:after="119"/>
    </w:pPr>
    <w:rPr>
      <w:rFonts w:ascii="Gentium Basic" w:hAnsi="Gentium Basic" w:cs="Times New Roman"/>
      <w:sz w:val="24"/>
      <w:szCs w:val="24"/>
      <w:lang w:eastAsia="fr-FR"/>
    </w:rPr>
  </w:style>
  <w:style w:type="character" w:customStyle="1" w:styleId="En-tteCar">
    <w:name w:val="En-tête Car"/>
    <w:link w:val="En-tte"/>
    <w:rsid w:val="00AF49A1"/>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158706">
      <w:bodyDiv w:val="1"/>
      <w:marLeft w:val="0"/>
      <w:marRight w:val="0"/>
      <w:marTop w:val="0"/>
      <w:marBottom w:val="0"/>
      <w:divBdr>
        <w:top w:val="none" w:sz="0" w:space="0" w:color="auto"/>
        <w:left w:val="none" w:sz="0" w:space="0" w:color="auto"/>
        <w:bottom w:val="none" w:sz="0" w:space="0" w:color="auto"/>
        <w:right w:val="none" w:sz="0" w:space="0" w:color="auto"/>
      </w:divBdr>
    </w:div>
    <w:div w:id="94850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4912E-29A2-45CE-8492-0FFF455E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5</Pages>
  <Words>1023</Words>
  <Characters>5632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sebastien.ferraty</dc:creator>
  <cp:keywords/>
  <dc:description/>
  <cp:lastModifiedBy>AMARI Ismaël</cp:lastModifiedBy>
  <cp:revision>6</cp:revision>
  <cp:lastPrinted>2016-04-08T14:31:00Z</cp:lastPrinted>
  <dcterms:created xsi:type="dcterms:W3CDTF">2025-07-04T15:38:00Z</dcterms:created>
  <dcterms:modified xsi:type="dcterms:W3CDTF">2025-12-17T13:28:00Z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2025-12-17T13:27:50Z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860700ab-2989-435d-831c-fa869837fc9f</vt:lpwstr>
  </property>
  <property fmtid="{D5CDD505-2E9C-101B-9397-08002B2CF9AE}" pid="8" name="MSIP_Label_a55150b5-9709-4135-863a-f4680a6d2cae_ContentBits">
    <vt:lpwstr>0</vt:lpwstr>
  </property>
  <property fmtid="{D5CDD505-2E9C-101B-9397-08002B2CF9AE}" pid="9" name="MSIP_Label_a55150b5-9709-4135-863a-f4680a6d2cae_Tag">
    <vt:lpwstr>10, 0, 1, 1</vt:lpwstr>
  </property>
</Properties>
</file>